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52CDA" w14:textId="29F86AAB" w:rsidR="001D56BD" w:rsidRPr="007C3472" w:rsidRDefault="001D56BD" w:rsidP="00BE01F5">
      <w:pPr>
        <w:widowControl w:val="0"/>
        <w:spacing w:line="360" w:lineRule="auto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  <w:bookmarkStart w:id="0" w:name="_Toc458156848"/>
      <w:bookmarkStart w:id="1" w:name="_Toc203239717"/>
      <w:r w:rsidRPr="007C3472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 xml:space="preserve">Załącznik nr </w:t>
      </w:r>
      <w:r w:rsidR="00C470F2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>1</w:t>
      </w:r>
      <w:r w:rsidRPr="007C3472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 xml:space="preserve"> do SWZ</w:t>
      </w:r>
      <w:bookmarkEnd w:id="0"/>
      <w:r w:rsidRPr="007C3472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 xml:space="preserve">: </w:t>
      </w:r>
      <w:bookmarkEnd w:id="1"/>
      <w:r w:rsidR="002D18BE" w:rsidRPr="007C3472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>Formularz ofertowy</w:t>
      </w:r>
    </w:p>
    <w:p w14:paraId="1725D77D" w14:textId="070684E7" w:rsidR="002D18BE" w:rsidRPr="008F1F58" w:rsidRDefault="002D18BE" w:rsidP="008F1F58">
      <w:pPr>
        <w:widowControl w:val="0"/>
        <w:spacing w:before="360" w:after="240" w:line="276" w:lineRule="auto"/>
        <w:jc w:val="center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  <w:r w:rsidRPr="008F1F58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>OFERTA</w:t>
      </w:r>
    </w:p>
    <w:p w14:paraId="3BC486EC" w14:textId="23B8A7EC" w:rsidR="006F7B88" w:rsidRPr="006F7B88" w:rsidRDefault="006F7B88" w:rsidP="008F1F58">
      <w:pPr>
        <w:widowControl w:val="0"/>
        <w:spacing w:line="276" w:lineRule="auto"/>
        <w:ind w:left="142"/>
        <w:rPr>
          <w:rFonts w:ascii="Arial" w:hAnsi="Arial" w:cs="Arial"/>
          <w:sz w:val="22"/>
          <w:lang w:eastAsia="en-US"/>
        </w:rPr>
      </w:pPr>
      <w:r w:rsidRPr="006F7B88">
        <w:rPr>
          <w:rFonts w:ascii="Arial" w:eastAsia="Calibri" w:hAnsi="Arial" w:cs="Arial"/>
          <w:b/>
          <w:sz w:val="22"/>
          <w:lang w:eastAsia="en-US"/>
        </w:rPr>
        <w:t>Nazwa (firma) Wykonawcy</w:t>
      </w:r>
      <w:r w:rsidR="008F1F58" w:rsidRPr="008F1F58">
        <w:rPr>
          <w:rFonts w:ascii="Arial" w:eastAsia="Calibri" w:hAnsi="Arial" w:cs="Arial"/>
          <w:b/>
          <w:sz w:val="22"/>
          <w:lang w:eastAsia="en-US"/>
        </w:rPr>
        <w:t>*</w:t>
      </w:r>
      <w:r w:rsidRPr="006F7B88">
        <w:rPr>
          <w:rFonts w:ascii="Arial" w:eastAsia="Calibri" w:hAnsi="Arial" w:cs="Arial"/>
          <w:b/>
          <w:sz w:val="22"/>
          <w:lang w:eastAsia="en-US"/>
        </w:rPr>
        <w:t>:</w:t>
      </w:r>
    </w:p>
    <w:tbl>
      <w:tblPr>
        <w:tblW w:w="0" w:type="auto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90"/>
      </w:tblGrid>
      <w:tr w:rsidR="006F7B88" w:rsidRPr="006F7B88" w14:paraId="22092A35" w14:textId="77777777" w:rsidTr="008F1F58">
        <w:trPr>
          <w:trHeight w:val="467"/>
        </w:trPr>
        <w:tc>
          <w:tcPr>
            <w:tcW w:w="9090" w:type="dxa"/>
            <w:vAlign w:val="center"/>
          </w:tcPr>
          <w:p w14:paraId="7D78E57F" w14:textId="77777777" w:rsidR="006F7B88" w:rsidRPr="006F7B88" w:rsidRDefault="006F7B88" w:rsidP="008F1F58">
            <w:pPr>
              <w:spacing w:line="276" w:lineRule="auto"/>
              <w:rPr>
                <w:rFonts w:ascii="Arial" w:eastAsia="Calibri" w:hAnsi="Arial" w:cs="Arial"/>
                <w:color w:val="002060"/>
                <w:sz w:val="22"/>
                <w:lang w:eastAsia="en-US"/>
              </w:rPr>
            </w:pPr>
          </w:p>
        </w:tc>
      </w:tr>
    </w:tbl>
    <w:p w14:paraId="54A4EA7A" w14:textId="3BBEBA0E" w:rsidR="006F7B88" w:rsidRPr="006F7B88" w:rsidRDefault="006F7B88" w:rsidP="008F1F58">
      <w:pPr>
        <w:widowControl w:val="0"/>
        <w:spacing w:before="120" w:line="276" w:lineRule="auto"/>
        <w:ind w:left="142"/>
        <w:rPr>
          <w:rFonts w:ascii="Arial" w:hAnsi="Arial" w:cs="Arial"/>
          <w:sz w:val="22"/>
          <w:lang w:eastAsia="en-US"/>
        </w:rPr>
      </w:pPr>
      <w:r w:rsidRPr="006F7B88">
        <w:rPr>
          <w:rFonts w:ascii="Arial" w:hAnsi="Arial" w:cs="Arial"/>
          <w:b/>
          <w:sz w:val="22"/>
          <w:lang w:eastAsia="en-US"/>
        </w:rPr>
        <w:t xml:space="preserve">Adres </w:t>
      </w:r>
      <w:r w:rsidRPr="008F1F58">
        <w:rPr>
          <w:rFonts w:ascii="Arial" w:hAnsi="Arial" w:cs="Arial"/>
          <w:b/>
          <w:sz w:val="22"/>
          <w:lang w:eastAsia="en-US"/>
        </w:rPr>
        <w:t xml:space="preserve">lub siedziba </w:t>
      </w:r>
      <w:r w:rsidRPr="006F7B88">
        <w:rPr>
          <w:rFonts w:ascii="Arial" w:hAnsi="Arial" w:cs="Arial"/>
          <w:b/>
          <w:sz w:val="22"/>
          <w:lang w:eastAsia="en-US"/>
        </w:rPr>
        <w:t>(ulica i nr, miejscowość, kod pocztowy, województwo):</w:t>
      </w:r>
    </w:p>
    <w:tbl>
      <w:tblPr>
        <w:tblW w:w="0" w:type="auto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90"/>
      </w:tblGrid>
      <w:tr w:rsidR="006F7B88" w:rsidRPr="006F7B88" w14:paraId="5FEB733B" w14:textId="77777777" w:rsidTr="008F1F58">
        <w:trPr>
          <w:trHeight w:val="467"/>
        </w:trPr>
        <w:tc>
          <w:tcPr>
            <w:tcW w:w="9090" w:type="dxa"/>
            <w:vAlign w:val="center"/>
          </w:tcPr>
          <w:p w14:paraId="55C41F23" w14:textId="77777777" w:rsidR="006F7B88" w:rsidRPr="006F7B88" w:rsidRDefault="006F7B88" w:rsidP="008F1F58">
            <w:pPr>
              <w:spacing w:line="276" w:lineRule="auto"/>
              <w:rPr>
                <w:rFonts w:ascii="Arial" w:eastAsia="Calibri" w:hAnsi="Arial" w:cs="Arial"/>
                <w:color w:val="002060"/>
                <w:sz w:val="22"/>
                <w:lang w:eastAsia="en-US"/>
              </w:rPr>
            </w:pPr>
          </w:p>
        </w:tc>
      </w:tr>
    </w:tbl>
    <w:p w14:paraId="66B07F64" w14:textId="73B2306F" w:rsidR="006F7B88" w:rsidRPr="006F7B88" w:rsidRDefault="006F7B88" w:rsidP="008F1F58">
      <w:pPr>
        <w:spacing w:before="120" w:line="276" w:lineRule="auto"/>
        <w:ind w:left="142"/>
        <w:rPr>
          <w:rFonts w:ascii="Arial" w:eastAsia="Calibri" w:hAnsi="Arial" w:cs="Arial"/>
          <w:b/>
          <w:sz w:val="22"/>
          <w:lang w:eastAsia="en-US"/>
        </w:rPr>
      </w:pPr>
      <w:r w:rsidRPr="006F7B88">
        <w:rPr>
          <w:rFonts w:ascii="Arial" w:hAnsi="Arial" w:cs="Arial"/>
          <w:b/>
          <w:sz w:val="22"/>
          <w:lang w:eastAsia="en-US"/>
        </w:rPr>
        <w:t>NIP:</w:t>
      </w:r>
    </w:p>
    <w:tbl>
      <w:tblPr>
        <w:tblW w:w="0" w:type="auto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90"/>
      </w:tblGrid>
      <w:tr w:rsidR="006F7B88" w:rsidRPr="006F7B88" w14:paraId="4589F573" w14:textId="77777777" w:rsidTr="008F1F58">
        <w:trPr>
          <w:trHeight w:val="467"/>
        </w:trPr>
        <w:tc>
          <w:tcPr>
            <w:tcW w:w="9090" w:type="dxa"/>
            <w:vAlign w:val="center"/>
          </w:tcPr>
          <w:p w14:paraId="1C13FAD1" w14:textId="77777777" w:rsidR="006F7B88" w:rsidRPr="006F7B88" w:rsidRDefault="006F7B88" w:rsidP="008F1F58">
            <w:pPr>
              <w:spacing w:line="276" w:lineRule="auto"/>
              <w:rPr>
                <w:rFonts w:ascii="Arial" w:eastAsia="Calibri" w:hAnsi="Arial" w:cs="Arial"/>
                <w:color w:val="002060"/>
                <w:sz w:val="22"/>
                <w:lang w:eastAsia="en-US"/>
              </w:rPr>
            </w:pPr>
          </w:p>
        </w:tc>
      </w:tr>
    </w:tbl>
    <w:p w14:paraId="3716F79E" w14:textId="102B0E67" w:rsidR="006F7B88" w:rsidRPr="006F7B88" w:rsidRDefault="006F7B88" w:rsidP="008F1F58">
      <w:pPr>
        <w:spacing w:before="120" w:line="276" w:lineRule="auto"/>
        <w:ind w:left="142"/>
        <w:rPr>
          <w:rFonts w:ascii="Arial" w:eastAsia="Calibri" w:hAnsi="Arial" w:cs="Arial"/>
          <w:b/>
          <w:sz w:val="22"/>
          <w:lang w:eastAsia="en-US"/>
        </w:rPr>
      </w:pPr>
      <w:r w:rsidRPr="006F7B88">
        <w:rPr>
          <w:rFonts w:ascii="Arial" w:hAnsi="Arial" w:cs="Arial"/>
          <w:b/>
          <w:sz w:val="22"/>
          <w:lang w:eastAsia="en-US"/>
        </w:rPr>
        <w:t>REGON:</w:t>
      </w:r>
    </w:p>
    <w:tbl>
      <w:tblPr>
        <w:tblW w:w="0" w:type="auto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90"/>
      </w:tblGrid>
      <w:tr w:rsidR="006F7B88" w:rsidRPr="006F7B88" w14:paraId="62E762E6" w14:textId="77777777" w:rsidTr="008F1F58">
        <w:trPr>
          <w:trHeight w:val="467"/>
        </w:trPr>
        <w:tc>
          <w:tcPr>
            <w:tcW w:w="9090" w:type="dxa"/>
            <w:vAlign w:val="center"/>
          </w:tcPr>
          <w:p w14:paraId="072649BC" w14:textId="77777777" w:rsidR="006F7B88" w:rsidRPr="006F7B88" w:rsidRDefault="006F7B88" w:rsidP="008F1F58">
            <w:pPr>
              <w:spacing w:line="276" w:lineRule="auto"/>
              <w:rPr>
                <w:rFonts w:ascii="Arial" w:eastAsia="Calibri" w:hAnsi="Arial" w:cs="Arial"/>
                <w:color w:val="002060"/>
                <w:sz w:val="22"/>
                <w:lang w:eastAsia="en-US"/>
              </w:rPr>
            </w:pPr>
          </w:p>
        </w:tc>
      </w:tr>
    </w:tbl>
    <w:p w14:paraId="094246B6" w14:textId="0367B43A" w:rsidR="008F1F58" w:rsidRPr="006F7B88" w:rsidRDefault="008F1F58" w:rsidP="008F1F58">
      <w:pPr>
        <w:spacing w:before="120" w:line="276" w:lineRule="auto"/>
        <w:ind w:left="142"/>
        <w:rPr>
          <w:rFonts w:ascii="Arial" w:eastAsia="Calibri" w:hAnsi="Arial" w:cs="Arial"/>
          <w:b/>
          <w:sz w:val="22"/>
          <w:lang w:eastAsia="en-US"/>
        </w:rPr>
      </w:pPr>
      <w:r w:rsidRPr="008F1F58">
        <w:rPr>
          <w:rFonts w:ascii="Arial" w:hAnsi="Arial" w:cs="Arial"/>
          <w:b/>
          <w:sz w:val="22"/>
          <w:lang w:eastAsia="en-US"/>
        </w:rPr>
        <w:t>KRS</w:t>
      </w:r>
      <w:r w:rsidRPr="006F7B88">
        <w:rPr>
          <w:rFonts w:ascii="Arial" w:hAnsi="Arial" w:cs="Arial"/>
          <w:b/>
          <w:sz w:val="22"/>
          <w:lang w:eastAsia="en-US"/>
        </w:rPr>
        <w:t>:</w:t>
      </w:r>
    </w:p>
    <w:tbl>
      <w:tblPr>
        <w:tblW w:w="0" w:type="auto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90"/>
      </w:tblGrid>
      <w:tr w:rsidR="008F1F58" w:rsidRPr="006F7B88" w14:paraId="54338571" w14:textId="77777777" w:rsidTr="008F1F58">
        <w:trPr>
          <w:trHeight w:val="467"/>
        </w:trPr>
        <w:tc>
          <w:tcPr>
            <w:tcW w:w="9090" w:type="dxa"/>
            <w:vAlign w:val="center"/>
          </w:tcPr>
          <w:p w14:paraId="4E9F66B1" w14:textId="77777777" w:rsidR="008F1F58" w:rsidRPr="006F7B88" w:rsidRDefault="008F1F58" w:rsidP="008F1F58">
            <w:pPr>
              <w:spacing w:line="276" w:lineRule="auto"/>
              <w:rPr>
                <w:rFonts w:ascii="Arial" w:eastAsia="Calibri" w:hAnsi="Arial" w:cs="Arial"/>
                <w:color w:val="002060"/>
                <w:sz w:val="22"/>
                <w:lang w:eastAsia="en-US"/>
              </w:rPr>
            </w:pPr>
          </w:p>
        </w:tc>
      </w:tr>
    </w:tbl>
    <w:p w14:paraId="50BC05F1" w14:textId="47265E17" w:rsidR="008F1F58" w:rsidRPr="006F7B88" w:rsidRDefault="008F1F58" w:rsidP="008F1F58">
      <w:pPr>
        <w:spacing w:before="120" w:line="276" w:lineRule="auto"/>
        <w:ind w:left="142"/>
        <w:rPr>
          <w:rFonts w:ascii="Arial" w:eastAsia="Calibri" w:hAnsi="Arial" w:cs="Arial"/>
          <w:b/>
          <w:sz w:val="22"/>
          <w:lang w:eastAsia="en-US"/>
        </w:rPr>
      </w:pPr>
      <w:r>
        <w:rPr>
          <w:rFonts w:ascii="Arial" w:hAnsi="Arial" w:cs="Arial"/>
          <w:b/>
          <w:sz w:val="22"/>
          <w:lang w:eastAsia="en-US"/>
        </w:rPr>
        <w:t>Czy Wykonawca jest mikro, małym lub średnim przedsiębiorstwem?</w:t>
      </w:r>
    </w:p>
    <w:tbl>
      <w:tblPr>
        <w:tblW w:w="0" w:type="auto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90"/>
      </w:tblGrid>
      <w:tr w:rsidR="008F1F58" w:rsidRPr="006F7B88" w14:paraId="2FBAEC2C" w14:textId="77777777" w:rsidTr="008F1F58">
        <w:trPr>
          <w:trHeight w:val="467"/>
        </w:trPr>
        <w:tc>
          <w:tcPr>
            <w:tcW w:w="9090" w:type="dxa"/>
            <w:vAlign w:val="center"/>
          </w:tcPr>
          <w:p w14:paraId="583CCE15" w14:textId="5E9E1992" w:rsidR="008F1F58" w:rsidRPr="006F7B88" w:rsidRDefault="008F1F58" w:rsidP="00356D68">
            <w:pPr>
              <w:spacing w:line="276" w:lineRule="auto"/>
              <w:rPr>
                <w:rFonts w:ascii="Arial" w:eastAsia="Calibri" w:hAnsi="Arial" w:cs="Arial"/>
                <w:color w:val="002060"/>
                <w:sz w:val="22"/>
                <w:lang w:eastAsia="en-US"/>
              </w:rPr>
            </w:pPr>
            <w:r w:rsidRPr="007C3472">
              <w:rPr>
                <w:rFonts w:ascii="Arial" w:hAnsi="Arial" w:cs="Arial"/>
                <w:i/>
                <w:iCs/>
                <w:color w:val="000000"/>
                <w:spacing w:val="-4"/>
                <w:sz w:val="18"/>
                <w:szCs w:val="18"/>
              </w:rPr>
              <w:t>(należy wpisać TAK lub NIE)</w:t>
            </w:r>
          </w:p>
        </w:tc>
      </w:tr>
    </w:tbl>
    <w:p w14:paraId="3FD1C854" w14:textId="4ECB6FCD" w:rsidR="008F1F58" w:rsidRPr="006F7B88" w:rsidRDefault="008F1F58" w:rsidP="008F1F58">
      <w:pPr>
        <w:spacing w:before="120" w:line="276" w:lineRule="auto"/>
        <w:ind w:left="142"/>
        <w:rPr>
          <w:rFonts w:ascii="Arial" w:eastAsia="Calibri" w:hAnsi="Arial" w:cs="Arial"/>
          <w:b/>
          <w:spacing w:val="-4"/>
          <w:sz w:val="22"/>
          <w:lang w:eastAsia="en-US"/>
        </w:rPr>
      </w:pPr>
      <w:r w:rsidRPr="008F1F58">
        <w:rPr>
          <w:rFonts w:ascii="Arial" w:hAnsi="Arial" w:cs="Arial"/>
          <w:b/>
          <w:spacing w:val="-4"/>
          <w:sz w:val="22"/>
          <w:lang w:eastAsia="en-US"/>
        </w:rPr>
        <w:t>Jednostka organizacyjna Wykonawcy, która będzie brała udział w realizacji zamówienia:</w:t>
      </w:r>
    </w:p>
    <w:tbl>
      <w:tblPr>
        <w:tblW w:w="0" w:type="auto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90"/>
      </w:tblGrid>
      <w:tr w:rsidR="008F1F58" w:rsidRPr="006F7B88" w14:paraId="704A563A" w14:textId="77777777" w:rsidTr="008F1F58">
        <w:trPr>
          <w:trHeight w:val="467"/>
        </w:trPr>
        <w:tc>
          <w:tcPr>
            <w:tcW w:w="9090" w:type="dxa"/>
            <w:vAlign w:val="center"/>
          </w:tcPr>
          <w:p w14:paraId="6DFF2564" w14:textId="77777777" w:rsidR="008F1F58" w:rsidRPr="006F7B88" w:rsidRDefault="008F1F58" w:rsidP="008F1F58">
            <w:pPr>
              <w:spacing w:line="276" w:lineRule="auto"/>
              <w:rPr>
                <w:rFonts w:ascii="Arial" w:eastAsia="Calibri" w:hAnsi="Arial" w:cs="Arial"/>
                <w:color w:val="002060"/>
                <w:sz w:val="22"/>
                <w:lang w:eastAsia="en-US"/>
              </w:rPr>
            </w:pPr>
          </w:p>
        </w:tc>
      </w:tr>
    </w:tbl>
    <w:p w14:paraId="198A66D6" w14:textId="65CAC4CD" w:rsidR="008F1F58" w:rsidRPr="006F7B88" w:rsidRDefault="008F1F58" w:rsidP="008F1F58">
      <w:pPr>
        <w:spacing w:before="120" w:line="276" w:lineRule="auto"/>
        <w:ind w:left="142"/>
        <w:rPr>
          <w:rFonts w:ascii="Arial" w:eastAsia="Calibri" w:hAnsi="Arial" w:cs="Arial"/>
          <w:b/>
          <w:sz w:val="22"/>
          <w:lang w:eastAsia="en-US"/>
        </w:rPr>
      </w:pPr>
      <w:r w:rsidRPr="008F1F58">
        <w:rPr>
          <w:rFonts w:ascii="Arial" w:hAnsi="Arial" w:cs="Arial"/>
          <w:b/>
          <w:sz w:val="22"/>
          <w:lang w:eastAsia="en-US"/>
        </w:rPr>
        <w:t>Adres jednostki organizacyjnej</w:t>
      </w:r>
      <w:r w:rsidRPr="006F7B88">
        <w:rPr>
          <w:rFonts w:ascii="Arial" w:hAnsi="Arial" w:cs="Arial"/>
          <w:b/>
          <w:sz w:val="22"/>
          <w:lang w:eastAsia="en-US"/>
        </w:rPr>
        <w:t>:</w:t>
      </w:r>
    </w:p>
    <w:tbl>
      <w:tblPr>
        <w:tblW w:w="0" w:type="auto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90"/>
      </w:tblGrid>
      <w:tr w:rsidR="008F1F58" w:rsidRPr="006F7B88" w14:paraId="7796FA18" w14:textId="77777777" w:rsidTr="008F1F58">
        <w:trPr>
          <w:trHeight w:val="467"/>
        </w:trPr>
        <w:tc>
          <w:tcPr>
            <w:tcW w:w="9090" w:type="dxa"/>
            <w:vAlign w:val="center"/>
          </w:tcPr>
          <w:p w14:paraId="6D97E772" w14:textId="77777777" w:rsidR="008F1F58" w:rsidRPr="006F7B88" w:rsidRDefault="008F1F58" w:rsidP="008F1F58">
            <w:pPr>
              <w:spacing w:line="276" w:lineRule="auto"/>
              <w:rPr>
                <w:rFonts w:ascii="Arial" w:eastAsia="Calibri" w:hAnsi="Arial" w:cs="Arial"/>
                <w:color w:val="002060"/>
                <w:sz w:val="22"/>
                <w:lang w:eastAsia="en-US"/>
              </w:rPr>
            </w:pPr>
          </w:p>
        </w:tc>
      </w:tr>
    </w:tbl>
    <w:p w14:paraId="25DD3190" w14:textId="498DC12E" w:rsidR="008F1F58" w:rsidRPr="006F7B88" w:rsidRDefault="008F1F58" w:rsidP="008F1F58">
      <w:pPr>
        <w:spacing w:before="120" w:line="276" w:lineRule="auto"/>
        <w:ind w:left="142"/>
        <w:rPr>
          <w:rFonts w:ascii="Arial" w:eastAsia="Calibri" w:hAnsi="Arial" w:cs="Arial"/>
          <w:b/>
          <w:sz w:val="22"/>
          <w:lang w:eastAsia="en-US"/>
        </w:rPr>
      </w:pPr>
      <w:r w:rsidRPr="008F1F58">
        <w:rPr>
          <w:rFonts w:ascii="Arial" w:hAnsi="Arial" w:cs="Arial"/>
          <w:b/>
          <w:sz w:val="22"/>
          <w:lang w:eastAsia="en-US"/>
        </w:rPr>
        <w:t>Osoba do kontaktu ze strony Wykonawcy, stanowisko służbowe:</w:t>
      </w:r>
    </w:p>
    <w:tbl>
      <w:tblPr>
        <w:tblW w:w="0" w:type="auto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90"/>
      </w:tblGrid>
      <w:tr w:rsidR="008F1F58" w:rsidRPr="006F7B88" w14:paraId="28E3C2CD" w14:textId="77777777" w:rsidTr="008F1F58">
        <w:trPr>
          <w:trHeight w:val="467"/>
        </w:trPr>
        <w:tc>
          <w:tcPr>
            <w:tcW w:w="9090" w:type="dxa"/>
            <w:vAlign w:val="center"/>
          </w:tcPr>
          <w:p w14:paraId="31C33562" w14:textId="77777777" w:rsidR="008F1F58" w:rsidRPr="006F7B88" w:rsidRDefault="008F1F58" w:rsidP="008F1F58">
            <w:pPr>
              <w:spacing w:line="276" w:lineRule="auto"/>
              <w:rPr>
                <w:rFonts w:ascii="Arial" w:eastAsia="Calibri" w:hAnsi="Arial" w:cs="Arial"/>
                <w:color w:val="002060"/>
                <w:sz w:val="22"/>
                <w:lang w:eastAsia="en-US"/>
              </w:rPr>
            </w:pPr>
          </w:p>
        </w:tc>
      </w:tr>
    </w:tbl>
    <w:p w14:paraId="589A083B" w14:textId="3628D465" w:rsidR="006F7B88" w:rsidRPr="006F7B88" w:rsidRDefault="006F7B88" w:rsidP="008F1F58">
      <w:pPr>
        <w:spacing w:before="120" w:line="276" w:lineRule="auto"/>
        <w:ind w:left="142"/>
        <w:rPr>
          <w:rFonts w:ascii="Arial" w:eastAsia="Calibri" w:hAnsi="Arial" w:cs="Arial"/>
          <w:b/>
          <w:sz w:val="22"/>
          <w:lang w:eastAsia="en-US"/>
        </w:rPr>
      </w:pPr>
      <w:r w:rsidRPr="006F7B88">
        <w:rPr>
          <w:rFonts w:ascii="Arial" w:hAnsi="Arial" w:cs="Arial"/>
          <w:b/>
          <w:sz w:val="22"/>
          <w:lang w:eastAsia="en-US"/>
        </w:rPr>
        <w:t>Adres e-mail:</w:t>
      </w:r>
    </w:p>
    <w:tbl>
      <w:tblPr>
        <w:tblW w:w="0" w:type="auto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90"/>
      </w:tblGrid>
      <w:tr w:rsidR="006F7B88" w:rsidRPr="006F7B88" w14:paraId="6A9589EB" w14:textId="77777777" w:rsidTr="008F1F58">
        <w:trPr>
          <w:trHeight w:val="467"/>
        </w:trPr>
        <w:tc>
          <w:tcPr>
            <w:tcW w:w="9090" w:type="dxa"/>
            <w:vAlign w:val="center"/>
          </w:tcPr>
          <w:p w14:paraId="283A95E7" w14:textId="77777777" w:rsidR="006F7B88" w:rsidRPr="006F7B88" w:rsidRDefault="006F7B88" w:rsidP="008F1F58">
            <w:pPr>
              <w:spacing w:line="276" w:lineRule="auto"/>
              <w:rPr>
                <w:rFonts w:ascii="Arial" w:eastAsia="Calibri" w:hAnsi="Arial" w:cs="Arial"/>
                <w:color w:val="002060"/>
                <w:sz w:val="22"/>
                <w:lang w:eastAsia="en-US"/>
              </w:rPr>
            </w:pPr>
          </w:p>
        </w:tc>
      </w:tr>
    </w:tbl>
    <w:p w14:paraId="05D8F5C2" w14:textId="51C3A81F" w:rsidR="006F7B88" w:rsidRPr="006F7B88" w:rsidRDefault="008F1F58" w:rsidP="008F1F58">
      <w:pPr>
        <w:spacing w:before="120" w:line="276" w:lineRule="auto"/>
        <w:ind w:left="142"/>
        <w:rPr>
          <w:rFonts w:ascii="Arial" w:eastAsia="Calibri" w:hAnsi="Arial" w:cs="Arial"/>
          <w:b/>
          <w:sz w:val="22"/>
          <w:lang w:eastAsia="en-US"/>
        </w:rPr>
      </w:pPr>
      <w:r w:rsidRPr="008F1F58">
        <w:rPr>
          <w:rFonts w:ascii="Arial" w:hAnsi="Arial" w:cs="Arial"/>
          <w:b/>
          <w:sz w:val="22"/>
          <w:lang w:eastAsia="en-US"/>
        </w:rPr>
        <w:t>Telefon:</w:t>
      </w:r>
    </w:p>
    <w:tbl>
      <w:tblPr>
        <w:tblW w:w="0" w:type="auto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90"/>
      </w:tblGrid>
      <w:tr w:rsidR="006F7B88" w:rsidRPr="006F7B88" w14:paraId="3D50BF3E" w14:textId="77777777" w:rsidTr="008F1F58">
        <w:trPr>
          <w:trHeight w:val="467"/>
        </w:trPr>
        <w:tc>
          <w:tcPr>
            <w:tcW w:w="9090" w:type="dxa"/>
            <w:vAlign w:val="center"/>
          </w:tcPr>
          <w:p w14:paraId="6F58D0D7" w14:textId="77777777" w:rsidR="006F7B88" w:rsidRPr="006F7B88" w:rsidRDefault="006F7B88" w:rsidP="008F1F58">
            <w:pPr>
              <w:spacing w:line="276" w:lineRule="auto"/>
              <w:rPr>
                <w:rFonts w:ascii="Arial" w:eastAsia="Calibri" w:hAnsi="Arial" w:cs="Arial"/>
                <w:color w:val="002060"/>
                <w:sz w:val="22"/>
                <w:lang w:eastAsia="en-US"/>
              </w:rPr>
            </w:pPr>
          </w:p>
        </w:tc>
      </w:tr>
    </w:tbl>
    <w:p w14:paraId="5DC5802B" w14:textId="77777777" w:rsidR="006F7B88" w:rsidRPr="006F7B88" w:rsidRDefault="006F7B88" w:rsidP="008F1F58">
      <w:pPr>
        <w:widowControl w:val="0"/>
        <w:spacing w:before="480" w:line="276" w:lineRule="auto"/>
        <w:ind w:left="142"/>
        <w:jc w:val="both"/>
        <w:rPr>
          <w:rFonts w:ascii="Arial" w:hAnsi="Arial" w:cs="Arial"/>
          <w:sz w:val="22"/>
          <w:lang w:eastAsia="en-US"/>
        </w:rPr>
      </w:pPr>
      <w:r w:rsidRPr="006F7B88">
        <w:rPr>
          <w:rFonts w:ascii="Arial" w:hAnsi="Arial" w:cs="Arial"/>
          <w:sz w:val="22"/>
          <w:lang w:eastAsia="en-US"/>
        </w:rPr>
        <w:t>* w przypadku oferty składanej przez Wykonawców wspólnie ubiegających się o udzielenie zamówienia, powyższą tabelę należy wypełnić dla każdego Wykonawcy osobno (kopiowanie tabeli). Dotyczy wspólników spółki cywilnej, członków konsorcjum.</w:t>
      </w:r>
    </w:p>
    <w:p w14:paraId="7CD2D8DE" w14:textId="77777777" w:rsidR="006F7B88" w:rsidRPr="006F7B88" w:rsidRDefault="006F7B88" w:rsidP="006F7B88">
      <w:pPr>
        <w:rPr>
          <w:rFonts w:ascii="Calibri" w:hAnsi="Calibri" w:cs="Calibri"/>
          <w:b/>
          <w:sz w:val="22"/>
          <w:lang w:eastAsia="en-US"/>
        </w:rPr>
      </w:pPr>
    </w:p>
    <w:p w14:paraId="22C5E4FA" w14:textId="77777777" w:rsidR="006F7B88" w:rsidRPr="006F7B88" w:rsidRDefault="006F7B88" w:rsidP="006F7B88">
      <w:pPr>
        <w:ind w:right="6803"/>
        <w:rPr>
          <w:rFonts w:ascii="Tahoma" w:eastAsia="Calibri" w:hAnsi="Tahoma" w:cs="Tahoma"/>
          <w:sz w:val="20"/>
          <w:szCs w:val="20"/>
          <w:lang w:eastAsia="en-US"/>
        </w:rPr>
      </w:pPr>
    </w:p>
    <w:p w14:paraId="6D45041B" w14:textId="77777777" w:rsidR="006F7B88" w:rsidRDefault="006F7B88" w:rsidP="00B523CC">
      <w:pPr>
        <w:widowControl w:val="0"/>
        <w:spacing w:before="240" w:after="120" w:line="360" w:lineRule="auto"/>
        <w:jc w:val="center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</w:p>
    <w:p w14:paraId="77B13CFC" w14:textId="25F47CD6" w:rsidR="00222018" w:rsidRPr="007C3472" w:rsidRDefault="00222018" w:rsidP="000C3325">
      <w:pPr>
        <w:pStyle w:val="Akapitzlist"/>
        <w:widowControl w:val="0"/>
        <w:numPr>
          <w:ilvl w:val="0"/>
          <w:numId w:val="165"/>
        </w:numPr>
        <w:spacing w:before="360" w:after="0" w:line="360" w:lineRule="auto"/>
        <w:ind w:left="426" w:hanging="426"/>
        <w:jc w:val="both"/>
        <w:outlineLvl w:val="0"/>
        <w:rPr>
          <w:rFonts w:ascii="Arial" w:hAnsi="Arial" w:cs="Arial"/>
          <w:spacing w:val="-4"/>
          <w:lang w:eastAsia="en-US"/>
        </w:rPr>
      </w:pPr>
      <w:r w:rsidRPr="007C3472">
        <w:rPr>
          <w:rFonts w:ascii="Arial" w:hAnsi="Arial" w:cs="Arial"/>
          <w:spacing w:val="-4"/>
          <w:lang w:eastAsia="en-US"/>
        </w:rPr>
        <w:lastRenderedPageBreak/>
        <w:t xml:space="preserve">Składamy ofertę w postępowaniu o zamówienie publiczne, prowadzonym w trybie podstawowym </w:t>
      </w:r>
      <w:r w:rsidR="00C17CE6" w:rsidRPr="007C3472">
        <w:rPr>
          <w:rFonts w:ascii="Arial" w:hAnsi="Arial" w:cs="Arial"/>
          <w:spacing w:val="-4"/>
          <w:lang w:eastAsia="en-US"/>
        </w:rPr>
        <w:br/>
      </w:r>
      <w:r w:rsidRPr="007C3472">
        <w:rPr>
          <w:rFonts w:ascii="Arial" w:hAnsi="Arial" w:cs="Arial"/>
          <w:spacing w:val="-4"/>
          <w:lang w:eastAsia="en-US"/>
        </w:rPr>
        <w:t xml:space="preserve">na Kompleksowe ubezpieczenie majątku i odpowiedzialności cywilnej Gminy Nowa Ruda, oferując wykonanie zamówienia, zgodnie z wymogami </w:t>
      </w:r>
      <w:r w:rsidR="000C3325" w:rsidRPr="007C3472">
        <w:rPr>
          <w:rFonts w:ascii="Arial" w:hAnsi="Arial" w:cs="Arial"/>
          <w:spacing w:val="-4"/>
          <w:lang w:eastAsia="en-US"/>
        </w:rPr>
        <w:t>specyfikacji warunków zamówienia</w:t>
      </w:r>
      <w:r w:rsidR="00C17CE6" w:rsidRPr="007C3472">
        <w:rPr>
          <w:rFonts w:ascii="Arial" w:hAnsi="Arial" w:cs="Arial"/>
          <w:spacing w:val="-4"/>
          <w:lang w:eastAsia="en-US"/>
        </w:rPr>
        <w:t>,</w:t>
      </w:r>
      <w:r w:rsidRPr="007C3472">
        <w:rPr>
          <w:rFonts w:ascii="Arial" w:hAnsi="Arial" w:cs="Arial"/>
          <w:spacing w:val="-4"/>
          <w:lang w:eastAsia="en-US"/>
        </w:rPr>
        <w:t xml:space="preserve"> za cenę:</w:t>
      </w:r>
    </w:p>
    <w:p w14:paraId="45F6A72C" w14:textId="2A329834" w:rsidR="00E70C06" w:rsidRPr="007C3472" w:rsidRDefault="00E70C06" w:rsidP="000C3325">
      <w:pPr>
        <w:pStyle w:val="Akapitzlist"/>
        <w:widowControl w:val="0"/>
        <w:numPr>
          <w:ilvl w:val="0"/>
          <w:numId w:val="166"/>
        </w:numPr>
        <w:tabs>
          <w:tab w:val="left" w:pos="426"/>
        </w:tabs>
        <w:suppressAutoHyphens/>
        <w:spacing w:before="120" w:after="0" w:line="360" w:lineRule="auto"/>
        <w:ind w:left="425" w:hanging="425"/>
        <w:contextualSpacing w:val="0"/>
        <w:jc w:val="both"/>
        <w:rPr>
          <w:rFonts w:ascii="Arial" w:hAnsi="Arial" w:cs="Arial"/>
          <w:b/>
          <w:spacing w:val="-6"/>
          <w:lang w:eastAsia="ar-SA"/>
        </w:rPr>
      </w:pPr>
      <w:r w:rsidRPr="007C3472">
        <w:rPr>
          <w:rFonts w:ascii="Arial" w:hAnsi="Arial" w:cs="Arial"/>
          <w:b/>
          <w:spacing w:val="-6"/>
          <w:lang w:eastAsia="ar-SA"/>
        </w:rPr>
        <w:t xml:space="preserve">Część I zamówienia </w:t>
      </w:r>
      <w:r w:rsidR="00D6049B" w:rsidRPr="007C3472">
        <w:rPr>
          <w:rFonts w:ascii="Arial" w:hAnsi="Arial" w:cs="Arial"/>
          <w:b/>
          <w:spacing w:val="-6"/>
          <w:lang w:eastAsia="ar-SA"/>
        </w:rPr>
        <w:t>–</w:t>
      </w:r>
      <w:r w:rsidRPr="007C3472">
        <w:rPr>
          <w:rFonts w:ascii="Arial" w:hAnsi="Arial" w:cs="Arial"/>
          <w:b/>
          <w:spacing w:val="-6"/>
          <w:lang w:eastAsia="ar-SA"/>
        </w:rPr>
        <w:t xml:space="preserve"> Ubezpieczenie majątku i odpowiedzialności cywilnej </w:t>
      </w:r>
      <w:bookmarkStart w:id="2" w:name="_Hlk211418309"/>
      <w:r w:rsidRPr="007C3472">
        <w:rPr>
          <w:rFonts w:ascii="Arial" w:hAnsi="Arial" w:cs="Arial"/>
          <w:b/>
          <w:spacing w:val="-6"/>
          <w:lang w:eastAsia="ar-SA"/>
        </w:rPr>
        <w:t xml:space="preserve">Gminy </w:t>
      </w:r>
      <w:r w:rsidR="00D6049B" w:rsidRPr="007C3472">
        <w:rPr>
          <w:rFonts w:ascii="Arial" w:hAnsi="Arial" w:cs="Arial"/>
          <w:b/>
          <w:spacing w:val="-6"/>
          <w:lang w:eastAsia="ar-SA"/>
        </w:rPr>
        <w:t>Miejskiej Nowa Ruda</w:t>
      </w:r>
      <w:bookmarkEnd w:id="2"/>
    </w:p>
    <w:p w14:paraId="71C67C19" w14:textId="157CFF7D" w:rsidR="00D6049B" w:rsidRPr="007C3472" w:rsidRDefault="00D6049B" w:rsidP="00D6049B">
      <w:pPr>
        <w:widowControl w:val="0"/>
        <w:spacing w:line="360" w:lineRule="auto"/>
        <w:jc w:val="center"/>
        <w:rPr>
          <w:rFonts w:ascii="Arial" w:hAnsi="Arial" w:cs="Arial"/>
          <w:b/>
          <w:bCs/>
          <w:spacing w:val="-6"/>
          <w:sz w:val="22"/>
          <w:szCs w:val="22"/>
        </w:rPr>
      </w:pPr>
      <w:r w:rsidRPr="007C3472">
        <w:rPr>
          <w:rFonts w:ascii="Arial" w:hAnsi="Arial" w:cs="Arial"/>
          <w:b/>
          <w:bCs/>
          <w:spacing w:val="-6"/>
          <w:sz w:val="22"/>
          <w:szCs w:val="22"/>
        </w:rPr>
        <w:t> </w:t>
      </w:r>
      <w:r w:rsidR="0027755C" w:rsidRPr="007C3472">
        <w:rPr>
          <w:rFonts w:ascii="Arial" w:hAnsi="Arial" w:cs="Arial"/>
          <w:b/>
          <w:bCs/>
          <w:spacing w:val="-6"/>
          <w:sz w:val="22"/>
          <w:szCs w:val="22"/>
        </w:rPr>
        <w:t xml:space="preserve">... ... ... </w:t>
      </w:r>
      <w:r w:rsidRPr="007C3472">
        <w:rPr>
          <w:rFonts w:ascii="Arial" w:hAnsi="Arial" w:cs="Arial"/>
          <w:b/>
          <w:bCs/>
          <w:spacing w:val="-6"/>
          <w:sz w:val="22"/>
          <w:szCs w:val="22"/>
        </w:rPr>
        <w:t>złotych</w:t>
      </w:r>
    </w:p>
    <w:p w14:paraId="4AA3529D" w14:textId="660A3547" w:rsidR="00D6049B" w:rsidRPr="007C3472" w:rsidRDefault="00D6049B" w:rsidP="00D6049B">
      <w:pPr>
        <w:widowControl w:val="0"/>
        <w:spacing w:line="276" w:lineRule="auto"/>
        <w:jc w:val="center"/>
        <w:rPr>
          <w:rFonts w:ascii="Arial" w:hAnsi="Arial" w:cs="Arial"/>
          <w:spacing w:val="-6"/>
          <w:sz w:val="22"/>
          <w:szCs w:val="22"/>
        </w:rPr>
      </w:pPr>
      <w:r w:rsidRPr="007C3472">
        <w:rPr>
          <w:rFonts w:ascii="Arial" w:hAnsi="Arial" w:cs="Arial"/>
          <w:spacing w:val="-6"/>
          <w:sz w:val="22"/>
          <w:szCs w:val="22"/>
        </w:rPr>
        <w:t>(usługa zwolniona z podatku VAT)</w:t>
      </w:r>
    </w:p>
    <w:p w14:paraId="3EFA8F65" w14:textId="6A4B6B3D" w:rsidR="00D6049B" w:rsidRPr="007C3472" w:rsidRDefault="00C17CE6" w:rsidP="0027755C">
      <w:pPr>
        <w:widowControl w:val="0"/>
        <w:tabs>
          <w:tab w:val="left" w:pos="426"/>
        </w:tabs>
        <w:suppressAutoHyphens/>
        <w:spacing w:before="240" w:after="120" w:line="360" w:lineRule="auto"/>
        <w:ind w:left="426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bookmarkStart w:id="3" w:name="_Hlk211419021"/>
      <w:r w:rsidRPr="007C3472">
        <w:rPr>
          <w:rFonts w:ascii="Arial" w:hAnsi="Arial" w:cs="Arial"/>
          <w:spacing w:val="-6"/>
          <w:sz w:val="22"/>
          <w:szCs w:val="22"/>
          <w:lang w:eastAsia="en-US"/>
        </w:rPr>
        <w:t>zgodnie z formularzem cenowym zawartym poniżej:</w:t>
      </w:r>
      <w:bookmarkEnd w:id="3"/>
    </w:p>
    <w:tbl>
      <w:tblPr>
        <w:tblW w:w="498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1"/>
        <w:gridCol w:w="6900"/>
        <w:gridCol w:w="2228"/>
      </w:tblGrid>
      <w:tr w:rsidR="0027755C" w:rsidRPr="007C3472" w14:paraId="07FF33FA" w14:textId="77777777" w:rsidTr="00B523CC">
        <w:trPr>
          <w:trHeight w:val="454"/>
          <w:jc w:val="center"/>
        </w:trPr>
        <w:tc>
          <w:tcPr>
            <w:tcW w:w="5000" w:type="pct"/>
            <w:gridSpan w:val="3"/>
            <w:vAlign w:val="center"/>
          </w:tcPr>
          <w:p w14:paraId="47D315FC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FORMULARZ CENOWY</w:t>
            </w:r>
          </w:p>
        </w:tc>
      </w:tr>
      <w:tr w:rsidR="0027755C" w:rsidRPr="007C3472" w14:paraId="065B223C" w14:textId="77777777" w:rsidTr="00C961DA">
        <w:trPr>
          <w:trHeight w:val="454"/>
          <w:jc w:val="center"/>
        </w:trPr>
        <w:tc>
          <w:tcPr>
            <w:tcW w:w="240" w:type="pct"/>
            <w:vAlign w:val="center"/>
          </w:tcPr>
          <w:p w14:paraId="64799F9C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lp.</w:t>
            </w:r>
          </w:p>
        </w:tc>
        <w:tc>
          <w:tcPr>
            <w:tcW w:w="3598" w:type="pct"/>
            <w:vAlign w:val="center"/>
          </w:tcPr>
          <w:p w14:paraId="28ED20CE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Zakres zamówienia</w:t>
            </w:r>
          </w:p>
        </w:tc>
        <w:tc>
          <w:tcPr>
            <w:tcW w:w="1162" w:type="pct"/>
            <w:vAlign w:val="center"/>
          </w:tcPr>
          <w:p w14:paraId="2C103F5A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Składka za cały okres zamówienia</w:t>
            </w:r>
          </w:p>
        </w:tc>
      </w:tr>
      <w:tr w:rsidR="0027755C" w:rsidRPr="007C3472" w14:paraId="45348287" w14:textId="77777777" w:rsidTr="00C961DA">
        <w:trPr>
          <w:trHeight w:val="454"/>
          <w:jc w:val="center"/>
        </w:trPr>
        <w:tc>
          <w:tcPr>
            <w:tcW w:w="240" w:type="pct"/>
            <w:vAlign w:val="center"/>
          </w:tcPr>
          <w:p w14:paraId="713D16A9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3598" w:type="pct"/>
            <w:vAlign w:val="center"/>
          </w:tcPr>
          <w:p w14:paraId="4F9B3A72" w14:textId="77777777" w:rsidR="0027755C" w:rsidRPr="007C3472" w:rsidRDefault="0027755C" w:rsidP="0027755C">
            <w:pPr>
              <w:widowControl w:val="0"/>
              <w:spacing w:line="276" w:lineRule="auto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Ubezpieczenie mienia od wszystkich ryzyk</w:t>
            </w:r>
          </w:p>
        </w:tc>
        <w:tc>
          <w:tcPr>
            <w:tcW w:w="1162" w:type="pct"/>
            <w:vAlign w:val="center"/>
          </w:tcPr>
          <w:p w14:paraId="111DF45E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zł</w:t>
            </w:r>
          </w:p>
        </w:tc>
      </w:tr>
      <w:tr w:rsidR="0027755C" w:rsidRPr="007C3472" w14:paraId="7587E658" w14:textId="77777777" w:rsidTr="00C961DA">
        <w:trPr>
          <w:trHeight w:val="454"/>
          <w:jc w:val="center"/>
        </w:trPr>
        <w:tc>
          <w:tcPr>
            <w:tcW w:w="240" w:type="pct"/>
            <w:vAlign w:val="center"/>
          </w:tcPr>
          <w:p w14:paraId="0A8060B8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3598" w:type="pct"/>
            <w:vAlign w:val="center"/>
          </w:tcPr>
          <w:p w14:paraId="7A0B26FE" w14:textId="77777777" w:rsidR="0027755C" w:rsidRPr="007C3472" w:rsidRDefault="0027755C" w:rsidP="0027755C">
            <w:pPr>
              <w:widowControl w:val="0"/>
              <w:spacing w:line="276" w:lineRule="auto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Ubezpieczenie sprzętu elektronicznego od wszystkich ryzyk</w:t>
            </w:r>
          </w:p>
        </w:tc>
        <w:tc>
          <w:tcPr>
            <w:tcW w:w="1162" w:type="pct"/>
            <w:vAlign w:val="center"/>
          </w:tcPr>
          <w:p w14:paraId="18E3C84D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zł</w:t>
            </w:r>
          </w:p>
        </w:tc>
      </w:tr>
      <w:tr w:rsidR="0027755C" w:rsidRPr="007C3472" w14:paraId="1D91B2AB" w14:textId="77777777" w:rsidTr="00C961DA">
        <w:trPr>
          <w:trHeight w:val="454"/>
          <w:jc w:val="center"/>
        </w:trPr>
        <w:tc>
          <w:tcPr>
            <w:tcW w:w="240" w:type="pct"/>
            <w:vAlign w:val="center"/>
          </w:tcPr>
          <w:p w14:paraId="799CBCE5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3598" w:type="pct"/>
            <w:vAlign w:val="center"/>
          </w:tcPr>
          <w:p w14:paraId="0D079202" w14:textId="77777777" w:rsidR="0027755C" w:rsidRPr="007C3472" w:rsidRDefault="0027755C" w:rsidP="0027755C">
            <w:pPr>
              <w:widowControl w:val="0"/>
              <w:spacing w:line="276" w:lineRule="auto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 xml:space="preserve">Ubezpieczenie odpowiedzialności cywilnej </w:t>
            </w:r>
          </w:p>
        </w:tc>
        <w:tc>
          <w:tcPr>
            <w:tcW w:w="1162" w:type="pct"/>
            <w:vAlign w:val="center"/>
          </w:tcPr>
          <w:p w14:paraId="76791118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zł</w:t>
            </w:r>
          </w:p>
        </w:tc>
      </w:tr>
      <w:tr w:rsidR="0027755C" w:rsidRPr="007C3472" w14:paraId="6B0B5AD0" w14:textId="77777777" w:rsidTr="00C961DA">
        <w:trPr>
          <w:trHeight w:val="454"/>
          <w:jc w:val="center"/>
        </w:trPr>
        <w:tc>
          <w:tcPr>
            <w:tcW w:w="3838" w:type="pct"/>
            <w:gridSpan w:val="2"/>
            <w:vAlign w:val="center"/>
          </w:tcPr>
          <w:p w14:paraId="1D9F02B0" w14:textId="207A9FD1" w:rsidR="0027755C" w:rsidRPr="007C3472" w:rsidRDefault="0027755C" w:rsidP="0027755C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Razem składka do zapłaty za I część zamówienia:</w:t>
            </w:r>
          </w:p>
        </w:tc>
        <w:tc>
          <w:tcPr>
            <w:tcW w:w="1162" w:type="pct"/>
            <w:vAlign w:val="center"/>
          </w:tcPr>
          <w:p w14:paraId="7836D80D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zł</w:t>
            </w:r>
          </w:p>
        </w:tc>
      </w:tr>
    </w:tbl>
    <w:p w14:paraId="1D8FD9A8" w14:textId="13A0F907" w:rsidR="00C17CE6" w:rsidRPr="007C3472" w:rsidRDefault="00B93EDB" w:rsidP="00B93EDB">
      <w:pPr>
        <w:widowControl w:val="0"/>
        <w:tabs>
          <w:tab w:val="left" w:pos="0"/>
        </w:tabs>
        <w:suppressAutoHyphens/>
        <w:spacing w:before="360" w:after="240" w:line="360" w:lineRule="auto"/>
        <w:jc w:val="both"/>
        <w:rPr>
          <w:rFonts w:ascii="Arial" w:hAnsi="Arial" w:cs="Arial"/>
          <w:bCs/>
          <w:spacing w:val="-6"/>
          <w:sz w:val="22"/>
          <w:szCs w:val="22"/>
          <w:lang w:eastAsia="ar-SA"/>
        </w:rPr>
      </w:pPr>
      <w:bookmarkStart w:id="4" w:name="_Hlk211420098"/>
      <w:r w:rsidRPr="007C3472">
        <w:rPr>
          <w:rFonts w:ascii="Arial" w:hAnsi="Arial" w:cs="Arial"/>
          <w:bCs/>
          <w:spacing w:val="-6"/>
          <w:sz w:val="22"/>
          <w:szCs w:val="22"/>
          <w:lang w:eastAsia="ar-SA"/>
        </w:rPr>
        <w:t>Oświadczamy, że akceptujemy i przyjmujemy do realizacji następujące warunki oraz klauzule dodatkowe fakultatywne:</w:t>
      </w:r>
    </w:p>
    <w:tbl>
      <w:tblPr>
        <w:tblW w:w="498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6"/>
        <w:gridCol w:w="1234"/>
      </w:tblGrid>
      <w:tr w:rsidR="0027755C" w:rsidRPr="007C3472" w14:paraId="2C66FD53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bookmarkEnd w:id="4"/>
          <w:p w14:paraId="2B6BF26F" w14:textId="54933E5F" w:rsidR="0027755C" w:rsidRPr="007C3472" w:rsidRDefault="0027755C" w:rsidP="0027755C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  <w:t>WARUNKI ORAZ KLAUZULE DODATKOWE FAKULTATYWNE</w:t>
            </w:r>
          </w:p>
        </w:tc>
        <w:tc>
          <w:tcPr>
            <w:tcW w:w="644" w:type="pct"/>
            <w:vAlign w:val="center"/>
          </w:tcPr>
          <w:p w14:paraId="674064C6" w14:textId="05EF9A49" w:rsidR="0027755C" w:rsidRPr="007C3472" w:rsidRDefault="0027755C" w:rsidP="0027755C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  <w:t>TAK/NIE</w:t>
            </w:r>
          </w:p>
        </w:tc>
      </w:tr>
      <w:tr w:rsidR="005C19A2" w:rsidRPr="007C3472" w14:paraId="37A0D3E2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p w14:paraId="6D7FD7B6" w14:textId="11E87E18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Przekazywania danych o szkodach do Zamawiającego /Brokera</w:t>
            </w:r>
          </w:p>
        </w:tc>
        <w:tc>
          <w:tcPr>
            <w:tcW w:w="644" w:type="pct"/>
          </w:tcPr>
          <w:p w14:paraId="5C836404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</w:p>
        </w:tc>
      </w:tr>
      <w:tr w:rsidR="005C19A2" w:rsidRPr="007C3472" w14:paraId="78E95A20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p w14:paraId="2FED4431" w14:textId="1F3A2647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eastAsia="Calibri" w:hAnsi="Arial" w:cs="Arial"/>
                <w:spacing w:val="-6"/>
                <w:sz w:val="22"/>
                <w:szCs w:val="22"/>
                <w:lang w:eastAsia="en-US"/>
              </w:rPr>
            </w:pPr>
            <w:r w:rsidRPr="00940E93">
              <w:rPr>
                <w:rFonts w:ascii="Arial" w:eastAsia="Calibri" w:hAnsi="Arial" w:cs="Arial"/>
                <w:spacing w:val="-8"/>
                <w:sz w:val="22"/>
                <w:szCs w:val="22"/>
              </w:rPr>
              <w:t>Klauzula osób odpowiedzialnych</w:t>
            </w:r>
          </w:p>
        </w:tc>
        <w:tc>
          <w:tcPr>
            <w:tcW w:w="644" w:type="pct"/>
          </w:tcPr>
          <w:p w14:paraId="3C5DE364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</w:p>
        </w:tc>
      </w:tr>
      <w:tr w:rsidR="005C19A2" w:rsidRPr="007C3472" w14:paraId="500B6863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p w14:paraId="2B3385EC" w14:textId="14DB372E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funduszu prewencyjnego</w:t>
            </w:r>
          </w:p>
        </w:tc>
        <w:tc>
          <w:tcPr>
            <w:tcW w:w="644" w:type="pct"/>
          </w:tcPr>
          <w:p w14:paraId="72A571CB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</w:p>
        </w:tc>
      </w:tr>
      <w:tr w:rsidR="005C19A2" w:rsidRPr="007C3472" w14:paraId="74D90750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p w14:paraId="60B090AE" w14:textId="38E09AD5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pacing w:val="-4"/>
                <w:sz w:val="22"/>
                <w:szCs w:val="22"/>
              </w:rPr>
              <w:t>Zwiększenie limitu w Klauzul</w:t>
            </w:r>
            <w:r w:rsidRPr="00F84BAF">
              <w:rPr>
                <w:rFonts w:ascii="Arial" w:eastAsia="Calibri" w:hAnsi="Arial" w:cs="Arial"/>
                <w:spacing w:val="-4"/>
                <w:sz w:val="22"/>
                <w:szCs w:val="22"/>
              </w:rPr>
              <w:t>i</w:t>
            </w:r>
            <w:r w:rsidRPr="00940E93">
              <w:rPr>
                <w:rFonts w:ascii="Arial" w:eastAsia="Calibri" w:hAnsi="Arial" w:cs="Arial"/>
                <w:spacing w:val="-4"/>
                <w:sz w:val="22"/>
                <w:szCs w:val="22"/>
              </w:rPr>
              <w:t xml:space="preserve"> ubezpieczenia prewencyjnego (zwiększenie limitu o 500 000,00 PLN do limitu określonego w warunkach klauzuli obligatoryjnej)</w:t>
            </w:r>
          </w:p>
        </w:tc>
        <w:tc>
          <w:tcPr>
            <w:tcW w:w="644" w:type="pct"/>
          </w:tcPr>
          <w:p w14:paraId="70AB4092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</w:p>
        </w:tc>
      </w:tr>
      <w:tr w:rsidR="005C19A2" w:rsidRPr="007C3472" w14:paraId="07A2356B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p w14:paraId="44FA8604" w14:textId="1BA09CEC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urzędowego ograniczenia odtworzenia</w:t>
            </w:r>
          </w:p>
        </w:tc>
        <w:tc>
          <w:tcPr>
            <w:tcW w:w="644" w:type="pct"/>
          </w:tcPr>
          <w:p w14:paraId="59F42E54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</w:p>
        </w:tc>
      </w:tr>
      <w:tr w:rsidR="005C19A2" w:rsidRPr="007C3472" w14:paraId="223B0C49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p w14:paraId="74E808BC" w14:textId="7BB0BE68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pacing w:val="-6"/>
                <w:sz w:val="22"/>
                <w:szCs w:val="22"/>
              </w:rPr>
              <w:t xml:space="preserve">Zwiększenie limitu w </w:t>
            </w:r>
            <w:r w:rsidRPr="00F84BAF">
              <w:rPr>
                <w:rFonts w:ascii="Arial" w:eastAsia="Calibri" w:hAnsi="Arial" w:cs="Arial"/>
                <w:spacing w:val="-6"/>
                <w:sz w:val="22"/>
                <w:szCs w:val="22"/>
              </w:rPr>
              <w:t>k</w:t>
            </w:r>
            <w:r w:rsidRPr="00940E93">
              <w:rPr>
                <w:rFonts w:ascii="Arial" w:eastAsia="Calibri" w:hAnsi="Arial" w:cs="Arial"/>
                <w:spacing w:val="-6"/>
                <w:sz w:val="22"/>
                <w:szCs w:val="22"/>
              </w:rPr>
              <w:t>lauzuli likwidacji drobnych szkód (zwiększenie limitu o 5 000,00 PLN do limitu określonego w warunkach klauzuli obligatoryjnej)</w:t>
            </w:r>
          </w:p>
        </w:tc>
        <w:tc>
          <w:tcPr>
            <w:tcW w:w="644" w:type="pct"/>
          </w:tcPr>
          <w:p w14:paraId="04A3FD5A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</w:p>
        </w:tc>
      </w:tr>
      <w:tr w:rsidR="005C19A2" w:rsidRPr="007C3472" w14:paraId="44FD3695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p w14:paraId="4E5314E6" w14:textId="46859038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szybkiej likwidacji szkód w sprzęcie elektronicznym</w:t>
            </w:r>
          </w:p>
        </w:tc>
        <w:tc>
          <w:tcPr>
            <w:tcW w:w="644" w:type="pct"/>
          </w:tcPr>
          <w:p w14:paraId="6455A73A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</w:p>
        </w:tc>
      </w:tr>
      <w:tr w:rsidR="005C19A2" w:rsidRPr="007C3472" w14:paraId="79F722F9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p w14:paraId="4123DC27" w14:textId="0CFA98AD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postępowania prokuratorskiego</w:t>
            </w:r>
          </w:p>
        </w:tc>
        <w:tc>
          <w:tcPr>
            <w:tcW w:w="644" w:type="pct"/>
          </w:tcPr>
          <w:p w14:paraId="17C19ED5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</w:p>
        </w:tc>
      </w:tr>
      <w:tr w:rsidR="005C19A2" w:rsidRPr="007C3472" w14:paraId="19412FBA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p w14:paraId="0F6594D5" w14:textId="04BFE0A5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ochrony dla szkód związanych z naruszeniem dóbr osobistych innych niż objęte zakresem szkody na osobie</w:t>
            </w:r>
          </w:p>
        </w:tc>
        <w:tc>
          <w:tcPr>
            <w:tcW w:w="644" w:type="pct"/>
          </w:tcPr>
          <w:p w14:paraId="470B5824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</w:p>
        </w:tc>
      </w:tr>
      <w:tr w:rsidR="005C19A2" w:rsidRPr="007C3472" w14:paraId="6C0334C0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p w14:paraId="726E2AB4" w14:textId="5019CB78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interwencji ubocznej</w:t>
            </w:r>
          </w:p>
        </w:tc>
        <w:tc>
          <w:tcPr>
            <w:tcW w:w="644" w:type="pct"/>
          </w:tcPr>
          <w:p w14:paraId="07694185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</w:p>
        </w:tc>
      </w:tr>
      <w:tr w:rsidR="005C19A2" w:rsidRPr="007C3472" w14:paraId="184770C0" w14:textId="77777777" w:rsidTr="008F1F58">
        <w:trPr>
          <w:cantSplit/>
          <w:trHeight w:val="397"/>
          <w:jc w:val="center"/>
        </w:trPr>
        <w:tc>
          <w:tcPr>
            <w:tcW w:w="4356" w:type="pct"/>
            <w:vAlign w:val="center"/>
          </w:tcPr>
          <w:p w14:paraId="4DF58C7D" w14:textId="089F96E9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ochrony danych osobowych</w:t>
            </w:r>
          </w:p>
        </w:tc>
        <w:tc>
          <w:tcPr>
            <w:tcW w:w="644" w:type="pct"/>
          </w:tcPr>
          <w:p w14:paraId="601B743F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</w:rPr>
            </w:pPr>
          </w:p>
        </w:tc>
      </w:tr>
    </w:tbl>
    <w:p w14:paraId="28769288" w14:textId="024C2D4F" w:rsidR="00E70C06" w:rsidRPr="007C3472" w:rsidRDefault="00E70C06" w:rsidP="008F1F58">
      <w:pPr>
        <w:pStyle w:val="Akapitzlist1"/>
        <w:widowControl w:val="0"/>
        <w:numPr>
          <w:ilvl w:val="0"/>
          <w:numId w:val="166"/>
        </w:numPr>
        <w:tabs>
          <w:tab w:val="left" w:pos="426"/>
        </w:tabs>
        <w:suppressAutoHyphens w:val="0"/>
        <w:spacing w:before="360" w:after="240" w:line="360" w:lineRule="auto"/>
        <w:ind w:left="426" w:hanging="426"/>
        <w:jc w:val="both"/>
        <w:rPr>
          <w:rFonts w:ascii="Arial" w:hAnsi="Arial" w:cs="Arial"/>
          <w:b/>
          <w:spacing w:val="-6"/>
        </w:rPr>
      </w:pPr>
      <w:r w:rsidRPr="007C3472">
        <w:rPr>
          <w:rFonts w:ascii="Arial" w:hAnsi="Arial" w:cs="Arial"/>
          <w:b/>
          <w:spacing w:val="-6"/>
        </w:rPr>
        <w:lastRenderedPageBreak/>
        <w:t xml:space="preserve">Część II zamówienia </w:t>
      </w:r>
      <w:r w:rsidR="00D6049B" w:rsidRPr="007C3472">
        <w:rPr>
          <w:rFonts w:ascii="Arial" w:hAnsi="Arial" w:cs="Arial"/>
          <w:b/>
          <w:spacing w:val="-6"/>
        </w:rPr>
        <w:t>–</w:t>
      </w:r>
      <w:r w:rsidRPr="007C3472">
        <w:rPr>
          <w:rFonts w:ascii="Arial" w:hAnsi="Arial" w:cs="Arial"/>
          <w:b/>
          <w:spacing w:val="-6"/>
        </w:rPr>
        <w:t xml:space="preserve"> Ubezpieczenie </w:t>
      </w:r>
      <w:r w:rsidR="00D6049B" w:rsidRPr="007C3472">
        <w:rPr>
          <w:rFonts w:ascii="Arial" w:hAnsi="Arial" w:cs="Arial"/>
          <w:b/>
          <w:spacing w:val="-6"/>
        </w:rPr>
        <w:t>pojazdów mechanicznych</w:t>
      </w:r>
      <w:r w:rsidRPr="007C3472">
        <w:rPr>
          <w:rFonts w:ascii="Arial" w:hAnsi="Arial" w:cs="Arial"/>
          <w:b/>
          <w:spacing w:val="-6"/>
        </w:rPr>
        <w:t xml:space="preserve"> </w:t>
      </w:r>
      <w:r w:rsidR="00D6049B" w:rsidRPr="007C3472">
        <w:rPr>
          <w:rFonts w:ascii="Arial" w:hAnsi="Arial" w:cs="Arial"/>
          <w:b/>
          <w:spacing w:val="-6"/>
        </w:rPr>
        <w:t>Gminy Miejskiej Nowa Ruda</w:t>
      </w:r>
    </w:p>
    <w:p w14:paraId="76A5347C" w14:textId="2DEBED49" w:rsidR="00D6049B" w:rsidRPr="007C3472" w:rsidRDefault="0027755C" w:rsidP="00D6049B">
      <w:pPr>
        <w:widowControl w:val="0"/>
        <w:spacing w:line="360" w:lineRule="auto"/>
        <w:jc w:val="center"/>
        <w:rPr>
          <w:rFonts w:ascii="Arial" w:hAnsi="Arial" w:cs="Arial"/>
          <w:b/>
          <w:bCs/>
          <w:spacing w:val="-6"/>
          <w:sz w:val="22"/>
          <w:szCs w:val="22"/>
        </w:rPr>
      </w:pPr>
      <w:r w:rsidRPr="007C3472">
        <w:rPr>
          <w:rFonts w:ascii="Arial" w:hAnsi="Arial" w:cs="Arial"/>
          <w:b/>
          <w:bCs/>
          <w:spacing w:val="-6"/>
          <w:sz w:val="22"/>
          <w:szCs w:val="22"/>
        </w:rPr>
        <w:t>... ... ...</w:t>
      </w:r>
      <w:r w:rsidR="00D6049B" w:rsidRPr="007C3472">
        <w:rPr>
          <w:rFonts w:ascii="Arial" w:hAnsi="Arial" w:cs="Arial"/>
          <w:b/>
          <w:bCs/>
          <w:spacing w:val="-6"/>
          <w:sz w:val="22"/>
          <w:szCs w:val="22"/>
        </w:rPr>
        <w:t> złotych</w:t>
      </w:r>
    </w:p>
    <w:p w14:paraId="10D5BD47" w14:textId="0B291276" w:rsidR="00D6049B" w:rsidRPr="007C3472" w:rsidRDefault="00D6049B" w:rsidP="00D6049B">
      <w:pPr>
        <w:widowControl w:val="0"/>
        <w:spacing w:line="276" w:lineRule="auto"/>
        <w:jc w:val="center"/>
        <w:rPr>
          <w:rFonts w:ascii="Arial" w:hAnsi="Arial" w:cs="Arial"/>
          <w:spacing w:val="-6"/>
          <w:sz w:val="22"/>
          <w:szCs w:val="22"/>
        </w:rPr>
      </w:pPr>
      <w:r w:rsidRPr="007C3472">
        <w:rPr>
          <w:rFonts w:ascii="Arial" w:hAnsi="Arial" w:cs="Arial"/>
          <w:spacing w:val="-6"/>
          <w:sz w:val="22"/>
          <w:szCs w:val="22"/>
        </w:rPr>
        <w:t>(usługa zwolniona z podatku VAT)</w:t>
      </w:r>
    </w:p>
    <w:p w14:paraId="15B923C4" w14:textId="36128149" w:rsidR="00D6049B" w:rsidRPr="007C3472" w:rsidRDefault="00C17CE6" w:rsidP="0027755C">
      <w:pPr>
        <w:pStyle w:val="Akapitzlist"/>
        <w:spacing w:before="240" w:after="240"/>
        <w:rPr>
          <w:rFonts w:ascii="Arial" w:hAnsi="Arial" w:cs="Arial"/>
          <w:b/>
          <w:spacing w:val="-6"/>
        </w:rPr>
      </w:pPr>
      <w:r w:rsidRPr="007C3472">
        <w:rPr>
          <w:rFonts w:ascii="Arial" w:hAnsi="Arial" w:cs="Arial"/>
          <w:spacing w:val="-6"/>
          <w:lang w:eastAsia="en-US"/>
        </w:rPr>
        <w:t>zgodnie z formularzem cenowym zawartym poniżej:</w:t>
      </w:r>
    </w:p>
    <w:tbl>
      <w:tblPr>
        <w:tblW w:w="95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14"/>
        <w:gridCol w:w="6847"/>
        <w:gridCol w:w="2152"/>
      </w:tblGrid>
      <w:tr w:rsidR="0027755C" w:rsidRPr="007C3472" w14:paraId="6B2C6DB8" w14:textId="77777777" w:rsidTr="00754E4C">
        <w:trPr>
          <w:trHeight w:val="454"/>
          <w:jc w:val="center"/>
        </w:trPr>
        <w:tc>
          <w:tcPr>
            <w:tcW w:w="9513" w:type="dxa"/>
            <w:gridSpan w:val="3"/>
            <w:vAlign w:val="center"/>
          </w:tcPr>
          <w:p w14:paraId="26D8EDED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 xml:space="preserve">FORMULARZ CENOWY </w:t>
            </w:r>
          </w:p>
        </w:tc>
      </w:tr>
      <w:tr w:rsidR="0027755C" w:rsidRPr="007C3472" w14:paraId="187AE824" w14:textId="77777777" w:rsidTr="00C961DA">
        <w:trPr>
          <w:trHeight w:val="454"/>
          <w:jc w:val="center"/>
        </w:trPr>
        <w:tc>
          <w:tcPr>
            <w:tcW w:w="514" w:type="dxa"/>
            <w:vAlign w:val="center"/>
          </w:tcPr>
          <w:p w14:paraId="227A16C5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lp.</w:t>
            </w:r>
          </w:p>
        </w:tc>
        <w:tc>
          <w:tcPr>
            <w:tcW w:w="6847" w:type="dxa"/>
            <w:vAlign w:val="center"/>
          </w:tcPr>
          <w:p w14:paraId="40C83ED6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Zakres zamówienia</w:t>
            </w:r>
          </w:p>
        </w:tc>
        <w:tc>
          <w:tcPr>
            <w:tcW w:w="2152" w:type="dxa"/>
            <w:vAlign w:val="center"/>
          </w:tcPr>
          <w:p w14:paraId="5D1F6537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Składka za cały okres zamówienia</w:t>
            </w:r>
          </w:p>
        </w:tc>
      </w:tr>
      <w:tr w:rsidR="0027755C" w:rsidRPr="007C3472" w14:paraId="093E6863" w14:textId="77777777" w:rsidTr="00C961DA">
        <w:trPr>
          <w:trHeight w:val="454"/>
          <w:jc w:val="center"/>
        </w:trPr>
        <w:tc>
          <w:tcPr>
            <w:tcW w:w="514" w:type="dxa"/>
            <w:vAlign w:val="center"/>
          </w:tcPr>
          <w:p w14:paraId="3E287BE7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spacing w:val="-6"/>
                <w:sz w:val="22"/>
                <w:szCs w:val="22"/>
              </w:rPr>
              <w:t>1</w:t>
            </w:r>
          </w:p>
        </w:tc>
        <w:tc>
          <w:tcPr>
            <w:tcW w:w="6847" w:type="dxa"/>
            <w:vAlign w:val="center"/>
          </w:tcPr>
          <w:p w14:paraId="32262A0E" w14:textId="619B950F" w:rsidR="0027755C" w:rsidRPr="007C3472" w:rsidRDefault="00B93EDB" w:rsidP="0027755C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7C3472">
              <w:rPr>
                <w:rFonts w:ascii="Arial" w:hAnsi="Arial" w:cs="Arial"/>
                <w:spacing w:val="-4"/>
                <w:sz w:val="22"/>
                <w:szCs w:val="22"/>
              </w:rPr>
              <w:t>Obowiązkowe u</w:t>
            </w:r>
            <w:r w:rsidR="0027755C" w:rsidRPr="007C3472">
              <w:rPr>
                <w:rFonts w:ascii="Arial" w:hAnsi="Arial" w:cs="Arial"/>
                <w:spacing w:val="-4"/>
                <w:sz w:val="22"/>
                <w:szCs w:val="22"/>
              </w:rPr>
              <w:t>bezpieczenie odpowiedzialności cywilnej posiadaczy pojazdów mechanicznych</w:t>
            </w:r>
          </w:p>
        </w:tc>
        <w:tc>
          <w:tcPr>
            <w:tcW w:w="2152" w:type="dxa"/>
            <w:vAlign w:val="center"/>
          </w:tcPr>
          <w:p w14:paraId="7D282C74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zł</w:t>
            </w:r>
          </w:p>
        </w:tc>
      </w:tr>
      <w:tr w:rsidR="0027755C" w:rsidRPr="007C3472" w14:paraId="76B1C843" w14:textId="77777777" w:rsidTr="00C961DA">
        <w:trPr>
          <w:trHeight w:val="454"/>
          <w:jc w:val="center"/>
        </w:trPr>
        <w:tc>
          <w:tcPr>
            <w:tcW w:w="514" w:type="dxa"/>
            <w:vAlign w:val="center"/>
          </w:tcPr>
          <w:p w14:paraId="3A375663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spacing w:val="-6"/>
                <w:sz w:val="22"/>
                <w:szCs w:val="22"/>
              </w:rPr>
              <w:t>2</w:t>
            </w:r>
          </w:p>
        </w:tc>
        <w:tc>
          <w:tcPr>
            <w:tcW w:w="6847" w:type="dxa"/>
            <w:vAlign w:val="center"/>
          </w:tcPr>
          <w:p w14:paraId="77F9E52F" w14:textId="77777777" w:rsidR="0027755C" w:rsidRPr="007C3472" w:rsidRDefault="0027755C" w:rsidP="0027755C">
            <w:pPr>
              <w:widowControl w:val="0"/>
              <w:spacing w:line="276" w:lineRule="auto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spacing w:val="-6"/>
                <w:sz w:val="22"/>
                <w:szCs w:val="22"/>
              </w:rPr>
              <w:t>Ubezpieczenie auto casco</w:t>
            </w:r>
          </w:p>
        </w:tc>
        <w:tc>
          <w:tcPr>
            <w:tcW w:w="2152" w:type="dxa"/>
            <w:vAlign w:val="center"/>
          </w:tcPr>
          <w:p w14:paraId="48DA3861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zł</w:t>
            </w:r>
          </w:p>
        </w:tc>
      </w:tr>
      <w:tr w:rsidR="0027755C" w:rsidRPr="007C3472" w14:paraId="4153FAC0" w14:textId="77777777" w:rsidTr="00C961DA">
        <w:trPr>
          <w:trHeight w:val="454"/>
          <w:jc w:val="center"/>
        </w:trPr>
        <w:tc>
          <w:tcPr>
            <w:tcW w:w="514" w:type="dxa"/>
            <w:vAlign w:val="center"/>
          </w:tcPr>
          <w:p w14:paraId="1D5CA92E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spacing w:val="-6"/>
                <w:sz w:val="22"/>
                <w:szCs w:val="22"/>
              </w:rPr>
              <w:t>3</w:t>
            </w:r>
          </w:p>
        </w:tc>
        <w:tc>
          <w:tcPr>
            <w:tcW w:w="6847" w:type="dxa"/>
            <w:vAlign w:val="center"/>
          </w:tcPr>
          <w:p w14:paraId="06D3007D" w14:textId="364D3DFA" w:rsidR="0027755C" w:rsidRPr="007C3472" w:rsidRDefault="0027755C" w:rsidP="0027755C">
            <w:pPr>
              <w:widowControl w:val="0"/>
              <w:spacing w:line="276" w:lineRule="auto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spacing w:val="-6"/>
                <w:sz w:val="22"/>
                <w:szCs w:val="22"/>
              </w:rPr>
              <w:t>Rozszerzone ubezpieczenie assistance</w:t>
            </w:r>
          </w:p>
        </w:tc>
        <w:tc>
          <w:tcPr>
            <w:tcW w:w="2152" w:type="dxa"/>
            <w:vAlign w:val="center"/>
          </w:tcPr>
          <w:p w14:paraId="67C6666B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zł</w:t>
            </w:r>
          </w:p>
        </w:tc>
      </w:tr>
      <w:tr w:rsidR="0027755C" w:rsidRPr="007C3472" w14:paraId="35A5C8E1" w14:textId="77777777" w:rsidTr="00C961DA">
        <w:trPr>
          <w:trHeight w:val="454"/>
          <w:jc w:val="center"/>
        </w:trPr>
        <w:tc>
          <w:tcPr>
            <w:tcW w:w="514" w:type="dxa"/>
            <w:vAlign w:val="center"/>
          </w:tcPr>
          <w:p w14:paraId="4DC77675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spacing w:val="-6"/>
                <w:sz w:val="22"/>
                <w:szCs w:val="22"/>
              </w:rPr>
              <w:t>4</w:t>
            </w:r>
          </w:p>
        </w:tc>
        <w:tc>
          <w:tcPr>
            <w:tcW w:w="6847" w:type="dxa"/>
            <w:vAlign w:val="center"/>
          </w:tcPr>
          <w:p w14:paraId="7818571E" w14:textId="074616DB" w:rsidR="0027755C" w:rsidRPr="007C3472" w:rsidRDefault="0027755C" w:rsidP="0027755C">
            <w:pPr>
              <w:widowControl w:val="0"/>
              <w:spacing w:line="276" w:lineRule="auto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spacing w:val="-6"/>
                <w:sz w:val="22"/>
                <w:szCs w:val="22"/>
              </w:rPr>
              <w:t xml:space="preserve">Ubezpieczenie następstw nieszczęśliwych wypadków kierowców </w:t>
            </w:r>
            <w:r w:rsidR="00C961DA" w:rsidRPr="007C3472">
              <w:rPr>
                <w:rFonts w:ascii="Arial" w:hAnsi="Arial" w:cs="Arial"/>
                <w:spacing w:val="-6"/>
                <w:sz w:val="22"/>
                <w:szCs w:val="22"/>
              </w:rPr>
              <w:br/>
            </w:r>
            <w:r w:rsidRPr="007C3472">
              <w:rPr>
                <w:rFonts w:ascii="Arial" w:hAnsi="Arial" w:cs="Arial"/>
                <w:spacing w:val="-6"/>
                <w:sz w:val="22"/>
                <w:szCs w:val="22"/>
              </w:rPr>
              <w:t>i pasażerów</w:t>
            </w:r>
          </w:p>
        </w:tc>
        <w:tc>
          <w:tcPr>
            <w:tcW w:w="2152" w:type="dxa"/>
            <w:vAlign w:val="center"/>
          </w:tcPr>
          <w:p w14:paraId="58D31A53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zł</w:t>
            </w:r>
          </w:p>
        </w:tc>
      </w:tr>
      <w:tr w:rsidR="0027755C" w:rsidRPr="007C3472" w14:paraId="56AABE7D" w14:textId="77777777" w:rsidTr="00C961DA">
        <w:trPr>
          <w:trHeight w:val="454"/>
          <w:jc w:val="center"/>
        </w:trPr>
        <w:tc>
          <w:tcPr>
            <w:tcW w:w="7361" w:type="dxa"/>
            <w:gridSpan w:val="2"/>
            <w:vAlign w:val="center"/>
          </w:tcPr>
          <w:p w14:paraId="5E16AE88" w14:textId="0952F936" w:rsidR="0027755C" w:rsidRPr="007C3472" w:rsidRDefault="0027755C" w:rsidP="0027755C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Razem składka do zapłaty za II część zamówienia:</w:t>
            </w:r>
          </w:p>
        </w:tc>
        <w:tc>
          <w:tcPr>
            <w:tcW w:w="2152" w:type="dxa"/>
            <w:vAlign w:val="center"/>
          </w:tcPr>
          <w:p w14:paraId="27327B23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zł</w:t>
            </w:r>
          </w:p>
        </w:tc>
      </w:tr>
    </w:tbl>
    <w:p w14:paraId="7391096F" w14:textId="77777777" w:rsidR="00B93EDB" w:rsidRPr="007C3472" w:rsidRDefault="00B93EDB" w:rsidP="00B93EDB">
      <w:pPr>
        <w:widowControl w:val="0"/>
        <w:tabs>
          <w:tab w:val="left" w:pos="0"/>
        </w:tabs>
        <w:suppressAutoHyphens/>
        <w:spacing w:before="360" w:after="240" w:line="360" w:lineRule="auto"/>
        <w:jc w:val="both"/>
        <w:rPr>
          <w:rFonts w:ascii="Arial" w:hAnsi="Arial" w:cs="Arial"/>
          <w:bCs/>
          <w:spacing w:val="-6"/>
          <w:sz w:val="22"/>
          <w:szCs w:val="22"/>
          <w:lang w:eastAsia="ar-SA"/>
        </w:rPr>
      </w:pPr>
      <w:r w:rsidRPr="007C3472">
        <w:rPr>
          <w:rFonts w:ascii="Arial" w:hAnsi="Arial" w:cs="Arial"/>
          <w:bCs/>
          <w:spacing w:val="-6"/>
          <w:sz w:val="22"/>
          <w:szCs w:val="22"/>
          <w:lang w:eastAsia="ar-SA"/>
        </w:rPr>
        <w:t>Oświadczamy, że akceptujemy i przyjmujemy do realizacji następujące warunki oraz klauzule dodatkowe fakultatywne:</w:t>
      </w:r>
    </w:p>
    <w:tbl>
      <w:tblPr>
        <w:tblW w:w="4981" w:type="pct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31"/>
        <w:gridCol w:w="1550"/>
      </w:tblGrid>
      <w:tr w:rsidR="0027755C" w:rsidRPr="007C3472" w14:paraId="5E04369B" w14:textId="77777777" w:rsidTr="008F1F58">
        <w:trPr>
          <w:cantSplit/>
          <w:trHeight w:val="397"/>
        </w:trPr>
        <w:tc>
          <w:tcPr>
            <w:tcW w:w="4191" w:type="pct"/>
            <w:vAlign w:val="center"/>
          </w:tcPr>
          <w:p w14:paraId="043570BC" w14:textId="5B4B8FB0" w:rsidR="0027755C" w:rsidRPr="007C3472" w:rsidRDefault="0027755C" w:rsidP="0027755C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  <w:r w:rsidRPr="007C3472"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  <w:t>WARUNKI ORAZ KLAUZULE DODATKOWE FAKULTATYWNE</w:t>
            </w:r>
          </w:p>
        </w:tc>
        <w:tc>
          <w:tcPr>
            <w:tcW w:w="809" w:type="pct"/>
            <w:vAlign w:val="center"/>
          </w:tcPr>
          <w:p w14:paraId="11329ED6" w14:textId="341A2B6E" w:rsidR="0027755C" w:rsidRPr="007C3472" w:rsidRDefault="0027755C" w:rsidP="0027755C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  <w:r w:rsidRPr="007C3472"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  <w:t>TAK/NIE</w:t>
            </w:r>
          </w:p>
        </w:tc>
      </w:tr>
      <w:tr w:rsidR="005C19A2" w:rsidRPr="007C3472" w14:paraId="227D7284" w14:textId="77777777" w:rsidTr="005C19A2">
        <w:trPr>
          <w:cantSplit/>
          <w:trHeight w:val="397"/>
        </w:trPr>
        <w:tc>
          <w:tcPr>
            <w:tcW w:w="4191" w:type="pct"/>
            <w:vAlign w:val="center"/>
          </w:tcPr>
          <w:p w14:paraId="62AFC15B" w14:textId="3FDC7F57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ar-SA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Uznanie za szkodę częściową uszkodzenia ubezpieczonego pojazdu w takim zakresie, że koszt jego naprawy nie przekracza 80% jego wartości rynkowej na dzień ustalania odszkodowania</w:t>
            </w:r>
          </w:p>
        </w:tc>
        <w:tc>
          <w:tcPr>
            <w:tcW w:w="809" w:type="pct"/>
            <w:vAlign w:val="center"/>
          </w:tcPr>
          <w:p w14:paraId="0B99B33A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</w:p>
        </w:tc>
      </w:tr>
      <w:tr w:rsidR="005C19A2" w:rsidRPr="007C3472" w14:paraId="38CDE142" w14:textId="77777777" w:rsidTr="005C19A2">
        <w:trPr>
          <w:cantSplit/>
          <w:trHeight w:val="397"/>
        </w:trPr>
        <w:tc>
          <w:tcPr>
            <w:tcW w:w="4191" w:type="pct"/>
            <w:vAlign w:val="center"/>
          </w:tcPr>
          <w:p w14:paraId="63C11568" w14:textId="61ACD072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ar-SA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Przyjęcie odpowiedzialności za szkody z ubezpieczenia autocasco powstałe podczas kierowania pojazdem w stanie nietrzeźwości albo po spożyciu alkoholu, lub pod wpływem środków odurzających, substancji psychotropowych lub środków zastępczych w rozumieniu przepisów o przeciwdziałaniu narkomanii</w:t>
            </w:r>
          </w:p>
        </w:tc>
        <w:tc>
          <w:tcPr>
            <w:tcW w:w="809" w:type="pct"/>
            <w:vAlign w:val="center"/>
          </w:tcPr>
          <w:p w14:paraId="015F1C50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</w:p>
        </w:tc>
      </w:tr>
      <w:tr w:rsidR="005C19A2" w:rsidRPr="007C3472" w14:paraId="65C2D831" w14:textId="77777777" w:rsidTr="005C19A2">
        <w:trPr>
          <w:cantSplit/>
          <w:trHeight w:val="397"/>
        </w:trPr>
        <w:tc>
          <w:tcPr>
            <w:tcW w:w="4191" w:type="pct"/>
            <w:vAlign w:val="center"/>
          </w:tcPr>
          <w:p w14:paraId="419EFF81" w14:textId="7C561B59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ar-SA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Gwarantowana suma ubezpieczenia autocasco przez roczny okres ubezpieczenia pojazdów; warunek odnoszący się do gwarantowanej sumy ubezpieczenia dotyczy wszystkich pojazdów bez względu na rok eksploatacji</w:t>
            </w:r>
          </w:p>
        </w:tc>
        <w:tc>
          <w:tcPr>
            <w:tcW w:w="809" w:type="pct"/>
            <w:vAlign w:val="center"/>
          </w:tcPr>
          <w:p w14:paraId="0BBCD1A2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</w:p>
        </w:tc>
      </w:tr>
      <w:tr w:rsidR="005C19A2" w:rsidRPr="007C3472" w14:paraId="17BA175C" w14:textId="77777777" w:rsidTr="005C19A2">
        <w:trPr>
          <w:cantSplit/>
          <w:trHeight w:val="397"/>
        </w:trPr>
        <w:tc>
          <w:tcPr>
            <w:tcW w:w="4191" w:type="pct"/>
            <w:vAlign w:val="center"/>
          </w:tcPr>
          <w:p w14:paraId="7EECAD4F" w14:textId="0E6416A1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ar-SA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ubezpieczenia pojazdu niezabezpieczonego</w:t>
            </w:r>
          </w:p>
        </w:tc>
        <w:tc>
          <w:tcPr>
            <w:tcW w:w="809" w:type="pct"/>
            <w:vAlign w:val="center"/>
          </w:tcPr>
          <w:p w14:paraId="58C1A3E9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</w:p>
        </w:tc>
      </w:tr>
      <w:tr w:rsidR="005C19A2" w:rsidRPr="007C3472" w14:paraId="7B609073" w14:textId="77777777" w:rsidTr="005C19A2">
        <w:trPr>
          <w:cantSplit/>
          <w:trHeight w:val="397"/>
        </w:trPr>
        <w:tc>
          <w:tcPr>
            <w:tcW w:w="4191" w:type="pct"/>
            <w:vAlign w:val="center"/>
          </w:tcPr>
          <w:p w14:paraId="591EE59C" w14:textId="30C4C42E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ar-SA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funduszu prewencyjnego</w:t>
            </w:r>
          </w:p>
        </w:tc>
        <w:tc>
          <w:tcPr>
            <w:tcW w:w="809" w:type="pct"/>
            <w:vAlign w:val="center"/>
          </w:tcPr>
          <w:p w14:paraId="115B6C90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</w:p>
        </w:tc>
      </w:tr>
      <w:tr w:rsidR="005C19A2" w:rsidRPr="007C3472" w14:paraId="5A9C9850" w14:textId="77777777" w:rsidTr="005C19A2">
        <w:trPr>
          <w:cantSplit/>
          <w:trHeight w:val="397"/>
        </w:trPr>
        <w:tc>
          <w:tcPr>
            <w:tcW w:w="4191" w:type="pct"/>
            <w:vAlign w:val="center"/>
          </w:tcPr>
          <w:p w14:paraId="4BDAC3DD" w14:textId="270DA6ED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en-US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zgłaszania, oględzin i likwidacji szkód</w:t>
            </w:r>
          </w:p>
        </w:tc>
        <w:tc>
          <w:tcPr>
            <w:tcW w:w="809" w:type="pct"/>
            <w:vAlign w:val="center"/>
          </w:tcPr>
          <w:p w14:paraId="2298CA7B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</w:p>
        </w:tc>
      </w:tr>
      <w:tr w:rsidR="005C19A2" w:rsidRPr="007C3472" w14:paraId="33771EF2" w14:textId="77777777" w:rsidTr="005C19A2">
        <w:trPr>
          <w:cantSplit/>
          <w:trHeight w:val="397"/>
        </w:trPr>
        <w:tc>
          <w:tcPr>
            <w:tcW w:w="4191" w:type="pct"/>
            <w:vAlign w:val="center"/>
          </w:tcPr>
          <w:p w14:paraId="448C27C7" w14:textId="51C9A81D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ar-SA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rażącego niedbalstwa / winy umyślnej</w:t>
            </w:r>
          </w:p>
        </w:tc>
        <w:tc>
          <w:tcPr>
            <w:tcW w:w="809" w:type="pct"/>
            <w:vAlign w:val="center"/>
          </w:tcPr>
          <w:p w14:paraId="4FDEDAA7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</w:p>
        </w:tc>
      </w:tr>
      <w:tr w:rsidR="005C19A2" w:rsidRPr="007C3472" w14:paraId="3EC1B8C0" w14:textId="77777777" w:rsidTr="005C19A2">
        <w:trPr>
          <w:cantSplit/>
          <w:trHeight w:val="397"/>
        </w:trPr>
        <w:tc>
          <w:tcPr>
            <w:tcW w:w="4191" w:type="pct"/>
            <w:vAlign w:val="center"/>
          </w:tcPr>
          <w:p w14:paraId="2E764106" w14:textId="40434E75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ar-SA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drobnych szkód</w:t>
            </w:r>
          </w:p>
        </w:tc>
        <w:tc>
          <w:tcPr>
            <w:tcW w:w="809" w:type="pct"/>
            <w:vAlign w:val="center"/>
          </w:tcPr>
          <w:p w14:paraId="09A94B7D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</w:p>
        </w:tc>
      </w:tr>
      <w:tr w:rsidR="005C19A2" w:rsidRPr="007C3472" w14:paraId="07928998" w14:textId="77777777" w:rsidTr="005C19A2">
        <w:trPr>
          <w:cantSplit/>
          <w:trHeight w:val="397"/>
        </w:trPr>
        <w:tc>
          <w:tcPr>
            <w:tcW w:w="4191" w:type="pct"/>
            <w:vAlign w:val="center"/>
          </w:tcPr>
          <w:p w14:paraId="34216670" w14:textId="7125A3E3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ar-SA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wypłaty bezspornej części odszkodowania</w:t>
            </w:r>
          </w:p>
        </w:tc>
        <w:tc>
          <w:tcPr>
            <w:tcW w:w="809" w:type="pct"/>
            <w:vAlign w:val="center"/>
          </w:tcPr>
          <w:p w14:paraId="00639688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</w:p>
        </w:tc>
      </w:tr>
    </w:tbl>
    <w:p w14:paraId="5C4C219E" w14:textId="77777777" w:rsidR="00CB702F" w:rsidRDefault="00CB702F" w:rsidP="00CB702F">
      <w:pPr>
        <w:pStyle w:val="Akapitzlist1"/>
        <w:widowControl w:val="0"/>
        <w:tabs>
          <w:tab w:val="left" w:pos="426"/>
        </w:tabs>
        <w:suppressAutoHyphens w:val="0"/>
        <w:spacing w:before="360" w:after="240" w:line="360" w:lineRule="auto"/>
        <w:ind w:left="426"/>
        <w:jc w:val="both"/>
        <w:rPr>
          <w:rFonts w:ascii="Arial" w:hAnsi="Arial" w:cs="Arial"/>
          <w:b/>
          <w:spacing w:val="-6"/>
        </w:rPr>
      </w:pPr>
    </w:p>
    <w:p w14:paraId="256AC2C5" w14:textId="7BE35BF8" w:rsidR="00E70C06" w:rsidRPr="007C3472" w:rsidRDefault="00E70C06" w:rsidP="008F1F58">
      <w:pPr>
        <w:pStyle w:val="Akapitzlist1"/>
        <w:widowControl w:val="0"/>
        <w:numPr>
          <w:ilvl w:val="0"/>
          <w:numId w:val="166"/>
        </w:numPr>
        <w:tabs>
          <w:tab w:val="left" w:pos="426"/>
        </w:tabs>
        <w:suppressAutoHyphens w:val="0"/>
        <w:spacing w:before="360" w:after="240" w:line="360" w:lineRule="auto"/>
        <w:ind w:left="426" w:hanging="426"/>
        <w:jc w:val="both"/>
        <w:rPr>
          <w:rFonts w:ascii="Arial" w:hAnsi="Arial" w:cs="Arial"/>
          <w:b/>
          <w:spacing w:val="-6"/>
        </w:rPr>
      </w:pPr>
      <w:r w:rsidRPr="007C3472">
        <w:rPr>
          <w:rFonts w:ascii="Arial" w:hAnsi="Arial" w:cs="Arial"/>
          <w:b/>
          <w:spacing w:val="-6"/>
        </w:rPr>
        <w:lastRenderedPageBreak/>
        <w:t xml:space="preserve">Część III zamówienia </w:t>
      </w:r>
      <w:r w:rsidR="00D6049B" w:rsidRPr="007C3472">
        <w:rPr>
          <w:rFonts w:ascii="Arial" w:hAnsi="Arial" w:cs="Arial"/>
          <w:b/>
          <w:spacing w:val="-6"/>
        </w:rPr>
        <w:t>–</w:t>
      </w:r>
      <w:r w:rsidRPr="007C3472">
        <w:rPr>
          <w:rFonts w:ascii="Arial" w:hAnsi="Arial" w:cs="Arial"/>
          <w:b/>
          <w:spacing w:val="-6"/>
        </w:rPr>
        <w:t xml:space="preserve"> Ubezpieczenie </w:t>
      </w:r>
      <w:r w:rsidR="00D6049B" w:rsidRPr="007C3472">
        <w:rPr>
          <w:rFonts w:ascii="Arial" w:hAnsi="Arial" w:cs="Arial"/>
          <w:b/>
          <w:spacing w:val="-6"/>
        </w:rPr>
        <w:t>następstw nieszczęśliwych wypadków członków Ochotniczych Straży Pożarnych</w:t>
      </w:r>
      <w:r w:rsidRPr="007C3472">
        <w:rPr>
          <w:rFonts w:ascii="Arial" w:hAnsi="Arial" w:cs="Arial"/>
          <w:b/>
          <w:spacing w:val="-6"/>
        </w:rPr>
        <w:t xml:space="preserve"> </w:t>
      </w:r>
      <w:r w:rsidR="00D6049B" w:rsidRPr="007C3472">
        <w:rPr>
          <w:rFonts w:ascii="Arial" w:hAnsi="Arial" w:cs="Arial"/>
          <w:b/>
          <w:spacing w:val="-6"/>
        </w:rPr>
        <w:t>Gminy Miejskiej Nowa Ruda</w:t>
      </w:r>
    </w:p>
    <w:p w14:paraId="4178EB08" w14:textId="6222513E" w:rsidR="00D6049B" w:rsidRPr="007C3472" w:rsidRDefault="0027755C" w:rsidP="00D6049B">
      <w:pPr>
        <w:widowControl w:val="0"/>
        <w:spacing w:line="360" w:lineRule="auto"/>
        <w:jc w:val="center"/>
        <w:rPr>
          <w:rFonts w:ascii="Arial" w:hAnsi="Arial" w:cs="Arial"/>
          <w:b/>
          <w:bCs/>
          <w:spacing w:val="-6"/>
          <w:sz w:val="22"/>
          <w:szCs w:val="22"/>
        </w:rPr>
      </w:pPr>
      <w:r w:rsidRPr="007C3472">
        <w:rPr>
          <w:rFonts w:ascii="Arial" w:hAnsi="Arial" w:cs="Arial"/>
          <w:b/>
          <w:bCs/>
          <w:spacing w:val="-6"/>
          <w:sz w:val="22"/>
          <w:szCs w:val="22"/>
        </w:rPr>
        <w:t>... ... ...</w:t>
      </w:r>
      <w:r w:rsidR="00D6049B" w:rsidRPr="007C3472">
        <w:rPr>
          <w:rFonts w:ascii="Arial" w:hAnsi="Arial" w:cs="Arial"/>
          <w:b/>
          <w:bCs/>
          <w:spacing w:val="-6"/>
          <w:sz w:val="22"/>
          <w:szCs w:val="22"/>
        </w:rPr>
        <w:t> złotych</w:t>
      </w:r>
    </w:p>
    <w:p w14:paraId="0938DC04" w14:textId="48334567" w:rsidR="00D6049B" w:rsidRPr="007C3472" w:rsidRDefault="00D6049B" w:rsidP="00D6049B">
      <w:pPr>
        <w:widowControl w:val="0"/>
        <w:spacing w:line="276" w:lineRule="auto"/>
        <w:jc w:val="center"/>
        <w:rPr>
          <w:rFonts w:ascii="Arial" w:hAnsi="Arial" w:cs="Arial"/>
          <w:spacing w:val="-6"/>
          <w:sz w:val="22"/>
          <w:szCs w:val="22"/>
        </w:rPr>
      </w:pPr>
      <w:r w:rsidRPr="007C3472">
        <w:rPr>
          <w:rFonts w:ascii="Arial" w:hAnsi="Arial" w:cs="Arial"/>
          <w:spacing w:val="-6"/>
          <w:sz w:val="22"/>
          <w:szCs w:val="22"/>
        </w:rPr>
        <w:t>(usługa zwolniona z podatku VAT)</w:t>
      </w:r>
    </w:p>
    <w:p w14:paraId="19C993C7" w14:textId="357D0F58" w:rsidR="00D6049B" w:rsidRPr="007C3472" w:rsidRDefault="00C17CE6" w:rsidP="000C3325">
      <w:pPr>
        <w:pStyle w:val="Akapitzlist1"/>
        <w:widowControl w:val="0"/>
        <w:tabs>
          <w:tab w:val="left" w:pos="426"/>
        </w:tabs>
        <w:suppressAutoHyphens w:val="0"/>
        <w:spacing w:before="240" w:after="120" w:line="360" w:lineRule="auto"/>
        <w:ind w:left="426"/>
        <w:jc w:val="both"/>
        <w:rPr>
          <w:rFonts w:ascii="Arial" w:hAnsi="Arial" w:cs="Arial"/>
          <w:b/>
          <w:spacing w:val="-6"/>
        </w:rPr>
      </w:pPr>
      <w:r w:rsidRPr="007C3472">
        <w:rPr>
          <w:rFonts w:ascii="Arial" w:hAnsi="Arial" w:cs="Arial"/>
          <w:spacing w:val="-6"/>
          <w:lang w:eastAsia="en-US"/>
        </w:rPr>
        <w:t>zgodnie z formularzem cenowym zawartym poniżej:</w:t>
      </w:r>
    </w:p>
    <w:tbl>
      <w:tblPr>
        <w:tblW w:w="960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77"/>
        <w:gridCol w:w="7026"/>
        <w:gridCol w:w="2105"/>
      </w:tblGrid>
      <w:tr w:rsidR="0027755C" w:rsidRPr="007C3472" w14:paraId="6F1CFC4B" w14:textId="77777777" w:rsidTr="00754E4C">
        <w:trPr>
          <w:trHeight w:val="454"/>
          <w:jc w:val="center"/>
        </w:trPr>
        <w:tc>
          <w:tcPr>
            <w:tcW w:w="9608" w:type="dxa"/>
            <w:gridSpan w:val="3"/>
            <w:vAlign w:val="center"/>
          </w:tcPr>
          <w:p w14:paraId="1D8AC10E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FORMULARZ CENOWY</w:t>
            </w:r>
          </w:p>
        </w:tc>
      </w:tr>
      <w:tr w:rsidR="0027755C" w:rsidRPr="007C3472" w14:paraId="6BFA3F82" w14:textId="77777777" w:rsidTr="00C961DA">
        <w:trPr>
          <w:trHeight w:val="454"/>
          <w:jc w:val="center"/>
        </w:trPr>
        <w:tc>
          <w:tcPr>
            <w:tcW w:w="477" w:type="dxa"/>
            <w:vAlign w:val="center"/>
          </w:tcPr>
          <w:p w14:paraId="4607AAA7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lp.</w:t>
            </w:r>
          </w:p>
        </w:tc>
        <w:tc>
          <w:tcPr>
            <w:tcW w:w="7026" w:type="dxa"/>
            <w:vAlign w:val="center"/>
          </w:tcPr>
          <w:p w14:paraId="2F2AA79A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Zakres zamówienia</w:t>
            </w:r>
          </w:p>
        </w:tc>
        <w:tc>
          <w:tcPr>
            <w:tcW w:w="2105" w:type="dxa"/>
            <w:vAlign w:val="center"/>
          </w:tcPr>
          <w:p w14:paraId="126C9E1B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Składka za cały okres zamówienia</w:t>
            </w:r>
          </w:p>
        </w:tc>
      </w:tr>
      <w:tr w:rsidR="0027755C" w:rsidRPr="007C3472" w14:paraId="22167151" w14:textId="77777777" w:rsidTr="00C961DA">
        <w:trPr>
          <w:trHeight w:val="454"/>
          <w:jc w:val="center"/>
        </w:trPr>
        <w:tc>
          <w:tcPr>
            <w:tcW w:w="477" w:type="dxa"/>
            <w:vAlign w:val="center"/>
          </w:tcPr>
          <w:p w14:paraId="7A6345ED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spacing w:val="-6"/>
                <w:sz w:val="22"/>
                <w:szCs w:val="22"/>
              </w:rPr>
              <w:t>1</w:t>
            </w:r>
          </w:p>
        </w:tc>
        <w:tc>
          <w:tcPr>
            <w:tcW w:w="7026" w:type="dxa"/>
            <w:vAlign w:val="center"/>
          </w:tcPr>
          <w:p w14:paraId="4D7E7DEC" w14:textId="49B677F9" w:rsidR="0027755C" w:rsidRPr="00BF3595" w:rsidRDefault="0027755C" w:rsidP="0027755C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F3595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Ubezpieczenie </w:t>
            </w:r>
            <w:r w:rsidR="00775962" w:rsidRPr="00BF3595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następstw nieszczęśliwych wypadków </w:t>
            </w:r>
            <w:r w:rsidRPr="00BF3595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członków Ochotniczych Straży Pożarnych</w:t>
            </w:r>
          </w:p>
        </w:tc>
        <w:tc>
          <w:tcPr>
            <w:tcW w:w="2105" w:type="dxa"/>
            <w:vAlign w:val="center"/>
          </w:tcPr>
          <w:p w14:paraId="08B1A513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zł</w:t>
            </w:r>
          </w:p>
        </w:tc>
      </w:tr>
      <w:tr w:rsidR="0027755C" w:rsidRPr="007C3472" w14:paraId="4A9B3F7B" w14:textId="77777777" w:rsidTr="00C961DA">
        <w:trPr>
          <w:trHeight w:val="454"/>
          <w:jc w:val="center"/>
        </w:trPr>
        <w:tc>
          <w:tcPr>
            <w:tcW w:w="477" w:type="dxa"/>
            <w:vAlign w:val="center"/>
          </w:tcPr>
          <w:p w14:paraId="5205F8BB" w14:textId="77777777" w:rsidR="0027755C" w:rsidRPr="007C3472" w:rsidRDefault="0027755C" w:rsidP="0027755C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spacing w:val="-6"/>
                <w:sz w:val="22"/>
                <w:szCs w:val="22"/>
              </w:rPr>
              <w:t>2</w:t>
            </w:r>
          </w:p>
        </w:tc>
        <w:tc>
          <w:tcPr>
            <w:tcW w:w="7026" w:type="dxa"/>
          </w:tcPr>
          <w:p w14:paraId="4A2402A3" w14:textId="410451EB" w:rsidR="0027755C" w:rsidRPr="007C3472" w:rsidRDefault="0027755C" w:rsidP="0027755C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8"/>
                <w:sz w:val="22"/>
                <w:szCs w:val="22"/>
              </w:rPr>
            </w:pPr>
            <w:r w:rsidRPr="007C3472">
              <w:rPr>
                <w:rFonts w:ascii="Arial" w:hAnsi="Arial" w:cs="Arial"/>
                <w:spacing w:val="-8"/>
                <w:sz w:val="22"/>
                <w:szCs w:val="22"/>
                <w:lang w:eastAsia="en-US"/>
              </w:rPr>
              <w:t>Ubezpieczenie grupowe, bezimienne następstw nieszczęśliwych wypadków członków Ochotniczych Straży w związku z art. 10 ust. 1 pkt 2 ustawy z dnia 17 grudnia 2021 r. o ochotniczych strażach pożarnych</w:t>
            </w:r>
          </w:p>
        </w:tc>
        <w:tc>
          <w:tcPr>
            <w:tcW w:w="2105" w:type="dxa"/>
            <w:vAlign w:val="center"/>
          </w:tcPr>
          <w:p w14:paraId="628605D9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Cs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Cs/>
                <w:spacing w:val="-6"/>
                <w:sz w:val="22"/>
                <w:szCs w:val="22"/>
              </w:rPr>
              <w:t>zł</w:t>
            </w:r>
          </w:p>
        </w:tc>
      </w:tr>
      <w:tr w:rsidR="0027755C" w:rsidRPr="007C3472" w14:paraId="522CD0A2" w14:textId="77777777" w:rsidTr="00C961DA">
        <w:trPr>
          <w:trHeight w:val="454"/>
          <w:jc w:val="center"/>
        </w:trPr>
        <w:tc>
          <w:tcPr>
            <w:tcW w:w="7503" w:type="dxa"/>
            <w:gridSpan w:val="2"/>
            <w:vAlign w:val="center"/>
          </w:tcPr>
          <w:p w14:paraId="5B45F0FA" w14:textId="25BFD7C9" w:rsidR="0027755C" w:rsidRPr="007C3472" w:rsidRDefault="0027755C" w:rsidP="0027755C">
            <w:pPr>
              <w:widowControl w:val="0"/>
              <w:spacing w:line="276" w:lineRule="auto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Razem składka do zapłaty za III część zamówienia:</w:t>
            </w:r>
          </w:p>
        </w:tc>
        <w:tc>
          <w:tcPr>
            <w:tcW w:w="2105" w:type="dxa"/>
            <w:vAlign w:val="center"/>
          </w:tcPr>
          <w:p w14:paraId="253A8C80" w14:textId="77777777" w:rsidR="0027755C" w:rsidRPr="007C3472" w:rsidRDefault="0027755C" w:rsidP="0027755C">
            <w:pPr>
              <w:widowControl w:val="0"/>
              <w:spacing w:line="276" w:lineRule="auto"/>
              <w:jc w:val="right"/>
              <w:rPr>
                <w:rFonts w:ascii="Arial" w:hAnsi="Arial" w:cs="Arial"/>
                <w:b/>
                <w:spacing w:val="-6"/>
                <w:sz w:val="22"/>
                <w:szCs w:val="22"/>
              </w:rPr>
            </w:pPr>
            <w:r w:rsidRPr="007C3472">
              <w:rPr>
                <w:rFonts w:ascii="Arial" w:hAnsi="Arial" w:cs="Arial"/>
                <w:b/>
                <w:spacing w:val="-6"/>
                <w:sz w:val="22"/>
                <w:szCs w:val="22"/>
              </w:rPr>
              <w:t>zł</w:t>
            </w:r>
          </w:p>
        </w:tc>
      </w:tr>
    </w:tbl>
    <w:p w14:paraId="555D1AA0" w14:textId="77777777" w:rsidR="00B93EDB" w:rsidRPr="007C3472" w:rsidRDefault="00B93EDB" w:rsidP="00B93EDB">
      <w:pPr>
        <w:widowControl w:val="0"/>
        <w:tabs>
          <w:tab w:val="left" w:pos="0"/>
        </w:tabs>
        <w:suppressAutoHyphens/>
        <w:spacing w:before="360" w:after="240" w:line="360" w:lineRule="auto"/>
        <w:jc w:val="both"/>
        <w:rPr>
          <w:rFonts w:ascii="Arial" w:hAnsi="Arial" w:cs="Arial"/>
          <w:bCs/>
          <w:spacing w:val="-6"/>
          <w:sz w:val="22"/>
          <w:szCs w:val="22"/>
          <w:lang w:eastAsia="ar-SA"/>
        </w:rPr>
      </w:pPr>
      <w:r w:rsidRPr="007C3472">
        <w:rPr>
          <w:rFonts w:ascii="Arial" w:hAnsi="Arial" w:cs="Arial"/>
          <w:bCs/>
          <w:spacing w:val="-6"/>
          <w:sz w:val="22"/>
          <w:szCs w:val="22"/>
          <w:lang w:eastAsia="ar-SA"/>
        </w:rPr>
        <w:t>Oświadczamy, że akceptujemy i przyjmujemy do realizacji następujące warunki oraz klauzule dodatkowe fakultatywne:</w:t>
      </w:r>
    </w:p>
    <w:tbl>
      <w:tblPr>
        <w:tblW w:w="5000" w:type="pct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8"/>
        <w:gridCol w:w="1400"/>
      </w:tblGrid>
      <w:tr w:rsidR="0027755C" w:rsidRPr="007C3472" w14:paraId="70CE5F13" w14:textId="77777777" w:rsidTr="00754E4C">
        <w:trPr>
          <w:cantSplit/>
          <w:trHeight w:val="454"/>
        </w:trPr>
        <w:tc>
          <w:tcPr>
            <w:tcW w:w="4272" w:type="pct"/>
            <w:vAlign w:val="center"/>
          </w:tcPr>
          <w:p w14:paraId="59328744" w14:textId="75DFFC45" w:rsidR="0027755C" w:rsidRPr="007C3472" w:rsidRDefault="0027755C" w:rsidP="0027755C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  <w:r w:rsidRPr="007C3472"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  <w:t>WARUNKI ORAZ KLAUZULE DODATKOWE FAKULTATYWNE</w:t>
            </w:r>
          </w:p>
        </w:tc>
        <w:tc>
          <w:tcPr>
            <w:tcW w:w="728" w:type="pct"/>
            <w:vAlign w:val="center"/>
          </w:tcPr>
          <w:p w14:paraId="027C2CC6" w14:textId="4E713CA2" w:rsidR="0027755C" w:rsidRPr="007C3472" w:rsidRDefault="0027755C" w:rsidP="0027755C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  <w:r w:rsidRPr="007C3472"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  <w:t>TAK/NIE</w:t>
            </w:r>
          </w:p>
        </w:tc>
      </w:tr>
      <w:tr w:rsidR="005C19A2" w:rsidRPr="007C3472" w14:paraId="1D6416DE" w14:textId="77777777" w:rsidTr="005C19A2">
        <w:trPr>
          <w:cantSplit/>
          <w:trHeight w:val="454"/>
        </w:trPr>
        <w:tc>
          <w:tcPr>
            <w:tcW w:w="4272" w:type="pct"/>
            <w:vAlign w:val="center"/>
          </w:tcPr>
          <w:p w14:paraId="3822501F" w14:textId="3CF08A5A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ar-SA"/>
              </w:rPr>
            </w:pPr>
            <w:r w:rsidRPr="00F84BAF">
              <w:rPr>
                <w:rFonts w:ascii="Arial" w:eastAsia="Calibr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Klauzula automatycznego pokrycia nowych członków</w:t>
            </w:r>
          </w:p>
        </w:tc>
        <w:tc>
          <w:tcPr>
            <w:tcW w:w="728" w:type="pct"/>
            <w:vAlign w:val="center"/>
          </w:tcPr>
          <w:p w14:paraId="1768752E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</w:p>
        </w:tc>
      </w:tr>
      <w:tr w:rsidR="005C19A2" w:rsidRPr="007C3472" w14:paraId="39218341" w14:textId="77777777" w:rsidTr="005C19A2">
        <w:trPr>
          <w:cantSplit/>
          <w:trHeight w:val="454"/>
        </w:trPr>
        <w:tc>
          <w:tcPr>
            <w:tcW w:w="4272" w:type="pct"/>
            <w:vAlign w:val="center"/>
          </w:tcPr>
          <w:p w14:paraId="23CDFC1F" w14:textId="72F86E31" w:rsidR="005C19A2" w:rsidRPr="007C3472" w:rsidRDefault="005C19A2" w:rsidP="005C19A2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F84BAF">
              <w:rPr>
                <w:rFonts w:ascii="Arial" w:eastAsia="Calibr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Klauzula przeoczenia</w:t>
            </w:r>
          </w:p>
        </w:tc>
        <w:tc>
          <w:tcPr>
            <w:tcW w:w="728" w:type="pct"/>
            <w:vAlign w:val="center"/>
          </w:tcPr>
          <w:p w14:paraId="304DF0F4" w14:textId="77777777" w:rsidR="005C19A2" w:rsidRPr="007C3472" w:rsidRDefault="005C19A2" w:rsidP="005C19A2">
            <w:pPr>
              <w:widowControl w:val="0"/>
              <w:tabs>
                <w:tab w:val="left" w:pos="567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pacing w:val="-6"/>
                <w:sz w:val="22"/>
                <w:szCs w:val="22"/>
                <w:lang w:eastAsia="ar-SA"/>
              </w:rPr>
            </w:pPr>
          </w:p>
        </w:tc>
      </w:tr>
    </w:tbl>
    <w:p w14:paraId="426521D5" w14:textId="470BB2E9" w:rsidR="00132450" w:rsidRPr="007C3472" w:rsidRDefault="00132450" w:rsidP="000C3325">
      <w:pPr>
        <w:pStyle w:val="Akapitzlist"/>
        <w:widowControl w:val="0"/>
        <w:numPr>
          <w:ilvl w:val="0"/>
          <w:numId w:val="165"/>
        </w:numPr>
        <w:spacing w:before="360" w:line="360" w:lineRule="auto"/>
        <w:ind w:left="426" w:hanging="426"/>
        <w:jc w:val="both"/>
        <w:outlineLvl w:val="0"/>
        <w:rPr>
          <w:rFonts w:ascii="Arial" w:hAnsi="Arial" w:cs="Arial"/>
          <w:spacing w:val="-2"/>
          <w:lang w:eastAsia="en-US"/>
        </w:rPr>
      </w:pPr>
      <w:r w:rsidRPr="007C3472">
        <w:rPr>
          <w:rFonts w:ascii="Arial" w:hAnsi="Arial" w:cs="Arial"/>
          <w:spacing w:val="-2"/>
          <w:lang w:eastAsia="en-US"/>
        </w:rPr>
        <w:t>Oświadczamy, że:</w:t>
      </w:r>
    </w:p>
    <w:p w14:paraId="3CCFB4F5" w14:textId="1F05D6CF" w:rsidR="00132450" w:rsidRPr="007C3472" w:rsidRDefault="00132450" w:rsidP="00132450">
      <w:pPr>
        <w:pStyle w:val="Akapitzlist"/>
        <w:widowControl w:val="0"/>
        <w:numPr>
          <w:ilvl w:val="0"/>
          <w:numId w:val="164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pacing w:val="-2"/>
          <w:lang w:eastAsia="en-US"/>
        </w:rPr>
      </w:pPr>
      <w:r w:rsidRPr="007C3472">
        <w:rPr>
          <w:rFonts w:ascii="Arial" w:hAnsi="Arial" w:cs="Arial"/>
          <w:spacing w:val="-2"/>
          <w:lang w:eastAsia="en-US"/>
        </w:rPr>
        <w:t>zapoznaliśmy się z treścią specyfikacji warunków zamówienia (SWZ) i nie wnosimy do niej zastrzeżeń;</w:t>
      </w:r>
    </w:p>
    <w:p w14:paraId="4E0A60C7" w14:textId="3FCCCD11" w:rsidR="00E70C06" w:rsidRPr="007C3472" w:rsidRDefault="00E70C06" w:rsidP="00132450">
      <w:pPr>
        <w:pStyle w:val="Akapitzlist"/>
        <w:widowControl w:val="0"/>
        <w:numPr>
          <w:ilvl w:val="0"/>
          <w:numId w:val="164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pacing w:val="-2"/>
          <w:lang w:eastAsia="en-US"/>
        </w:rPr>
      </w:pPr>
      <w:r w:rsidRPr="007C3472">
        <w:rPr>
          <w:rFonts w:ascii="Arial" w:hAnsi="Arial" w:cs="Arial"/>
          <w:spacing w:val="-2"/>
          <w:lang w:eastAsia="en-US"/>
        </w:rPr>
        <w:t>warunki umowy w sprawie zamówienia publicznego zostały przez nas w pełni zaakceptowane;</w:t>
      </w:r>
    </w:p>
    <w:p w14:paraId="3F67F8F7" w14:textId="1C6E7F5E" w:rsidR="00132450" w:rsidRPr="007C3472" w:rsidRDefault="00132450" w:rsidP="00132450">
      <w:pPr>
        <w:pStyle w:val="Akapitzlist"/>
        <w:widowControl w:val="0"/>
        <w:numPr>
          <w:ilvl w:val="0"/>
          <w:numId w:val="164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pacing w:val="-2"/>
          <w:lang w:eastAsia="en-US"/>
        </w:rPr>
      </w:pPr>
      <w:r w:rsidRPr="007C3472">
        <w:rPr>
          <w:rFonts w:ascii="Arial" w:hAnsi="Arial" w:cs="Arial"/>
          <w:spacing w:val="-2"/>
          <w:lang w:eastAsia="en-US"/>
        </w:rPr>
        <w:t xml:space="preserve">w przypadku wybrania naszej oferty umowy ubezpieczenia zostaną zawarte na warunkach określonych w opisie przedmiotu zamówienia; </w:t>
      </w:r>
    </w:p>
    <w:p w14:paraId="2D3A083F" w14:textId="72C57F37" w:rsidR="00030B3E" w:rsidRPr="001A31FF" w:rsidRDefault="00132450" w:rsidP="00030B3E">
      <w:pPr>
        <w:pStyle w:val="Akapitzlist"/>
        <w:widowControl w:val="0"/>
        <w:numPr>
          <w:ilvl w:val="0"/>
          <w:numId w:val="164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pacing w:val="-4"/>
          <w:lang w:eastAsia="en-US"/>
        </w:rPr>
      </w:pPr>
      <w:r w:rsidRPr="001A31FF">
        <w:rPr>
          <w:rFonts w:ascii="Arial" w:hAnsi="Arial" w:cs="Arial"/>
          <w:spacing w:val="-4"/>
          <w:lang w:eastAsia="en-US"/>
        </w:rPr>
        <w:t>w pozostałych kwestiach – nieuregulowanych w specyfikacji warunków zam</w:t>
      </w:r>
      <w:r w:rsidR="000C3325" w:rsidRPr="001A31FF">
        <w:rPr>
          <w:rFonts w:ascii="Arial" w:hAnsi="Arial" w:cs="Arial"/>
          <w:spacing w:val="-4"/>
          <w:lang w:eastAsia="en-US"/>
        </w:rPr>
        <w:t>ó</w:t>
      </w:r>
      <w:r w:rsidRPr="001A31FF">
        <w:rPr>
          <w:rFonts w:ascii="Arial" w:hAnsi="Arial" w:cs="Arial"/>
          <w:spacing w:val="-4"/>
          <w:lang w:eastAsia="en-US"/>
        </w:rPr>
        <w:t xml:space="preserve">wienia wraz </w:t>
      </w:r>
      <w:r w:rsidR="001A31FF">
        <w:rPr>
          <w:rFonts w:ascii="Arial" w:hAnsi="Arial" w:cs="Arial"/>
          <w:spacing w:val="-4"/>
          <w:lang w:eastAsia="en-US"/>
        </w:rPr>
        <w:br/>
      </w:r>
      <w:r w:rsidRPr="001A31FF">
        <w:rPr>
          <w:rFonts w:ascii="Arial" w:hAnsi="Arial" w:cs="Arial"/>
          <w:spacing w:val="-4"/>
          <w:lang w:eastAsia="en-US"/>
        </w:rPr>
        <w:t xml:space="preserve">z załącznikami – proponujemy, aby miały zastosowanie ogólne (szczególne) warunki ubezpieczenia wskazane w niniejszej ofercie, przy tym – jeżeli ogólne (szczególne) warunki ubezpieczenia odbiegają od warunków ubezpieczenia określonych w specyfikacji warunków zamówienia  lub są </w:t>
      </w:r>
      <w:r w:rsidR="001A31FF">
        <w:rPr>
          <w:rFonts w:ascii="Arial" w:hAnsi="Arial" w:cs="Arial"/>
          <w:spacing w:val="-4"/>
          <w:lang w:eastAsia="en-US"/>
        </w:rPr>
        <w:br/>
      </w:r>
      <w:r w:rsidRPr="001A31FF">
        <w:rPr>
          <w:rFonts w:ascii="Arial" w:hAnsi="Arial" w:cs="Arial"/>
          <w:spacing w:val="-4"/>
          <w:lang w:eastAsia="en-US"/>
        </w:rPr>
        <w:t>z nią sprzeczne, za wiążące uznajemy warunki określone w SWZ;</w:t>
      </w:r>
    </w:p>
    <w:p w14:paraId="3BAD2E7E" w14:textId="18241805" w:rsidR="00030B3E" w:rsidRPr="007C3472" w:rsidRDefault="00030B3E" w:rsidP="00030B3E">
      <w:pPr>
        <w:pStyle w:val="Akapitzlist"/>
        <w:widowControl w:val="0"/>
        <w:numPr>
          <w:ilvl w:val="0"/>
          <w:numId w:val="164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pacing w:val="2"/>
          <w:lang w:eastAsia="en-US"/>
        </w:rPr>
      </w:pPr>
      <w:r w:rsidRPr="007C3472">
        <w:rPr>
          <w:rFonts w:ascii="Arial" w:hAnsi="Arial" w:cs="Arial"/>
          <w:spacing w:val="2"/>
          <w:lang w:eastAsia="en-US"/>
        </w:rPr>
        <w:t xml:space="preserve">do umowy w sprawie zamówienia dołączymy ogólne lub szczególne warunki ubezpieczenia wskazane w niniejszej ofercie oraz dokumenty zawierające informacje o produkcie </w:t>
      </w:r>
      <w:r w:rsidRPr="007C3472">
        <w:rPr>
          <w:rFonts w:ascii="Arial" w:hAnsi="Arial" w:cs="Arial"/>
          <w:spacing w:val="2"/>
          <w:lang w:eastAsia="en-US"/>
        </w:rPr>
        <w:lastRenderedPageBreak/>
        <w:t>ubezpieczeniowym;</w:t>
      </w:r>
    </w:p>
    <w:p w14:paraId="38702C32" w14:textId="7E05125A" w:rsidR="00132450" w:rsidRPr="007C3472" w:rsidRDefault="00132450" w:rsidP="00132450">
      <w:pPr>
        <w:pStyle w:val="Akapitzlist"/>
        <w:widowControl w:val="0"/>
        <w:numPr>
          <w:ilvl w:val="0"/>
          <w:numId w:val="164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pacing w:val="-2"/>
          <w:lang w:eastAsia="en-US"/>
        </w:rPr>
      </w:pPr>
      <w:r w:rsidRPr="007C3472">
        <w:rPr>
          <w:rFonts w:ascii="Arial" w:hAnsi="Arial" w:cs="Arial"/>
          <w:spacing w:val="-2"/>
          <w:lang w:eastAsia="en-US"/>
        </w:rPr>
        <w:t>uzyskaliśmy wszelkie informacje niezbędne do prawidłowego przygotowania i złożenia niniejszej oferty;</w:t>
      </w:r>
    </w:p>
    <w:p w14:paraId="425C52CE" w14:textId="338DECBA" w:rsidR="00132450" w:rsidRPr="007C3472" w:rsidRDefault="00132450" w:rsidP="00132450">
      <w:pPr>
        <w:pStyle w:val="Akapitzlist"/>
        <w:widowControl w:val="0"/>
        <w:numPr>
          <w:ilvl w:val="0"/>
          <w:numId w:val="164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pacing w:val="-2"/>
          <w:lang w:eastAsia="en-US"/>
        </w:rPr>
      </w:pPr>
      <w:r w:rsidRPr="007C3472">
        <w:rPr>
          <w:rFonts w:ascii="Arial" w:hAnsi="Arial" w:cs="Arial"/>
          <w:spacing w:val="-2"/>
          <w:lang w:eastAsia="en-US"/>
        </w:rPr>
        <w:t>zobowiązujemy się do wykonania przedmiotu zamówienia w terminie określonym w specyfikacji warunków zamówienia;</w:t>
      </w:r>
    </w:p>
    <w:p w14:paraId="32EA7B17" w14:textId="77777777" w:rsidR="000C3325" w:rsidRPr="007C3472" w:rsidRDefault="00132450" w:rsidP="000C3325">
      <w:pPr>
        <w:pStyle w:val="Akapitzlist"/>
        <w:widowControl w:val="0"/>
        <w:numPr>
          <w:ilvl w:val="0"/>
          <w:numId w:val="164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pacing w:val="-2"/>
          <w:lang w:eastAsia="en-US"/>
        </w:rPr>
      </w:pPr>
      <w:r w:rsidRPr="007C3472">
        <w:rPr>
          <w:rFonts w:ascii="Arial" w:hAnsi="Arial" w:cs="Arial"/>
          <w:spacing w:val="-2"/>
          <w:lang w:eastAsia="en-US"/>
        </w:rPr>
        <w:t>składka ubezpieczeniowa zostanie opłacona na warunkach określonych w specyfikacji warunków zamówienia i umowie;</w:t>
      </w:r>
    </w:p>
    <w:p w14:paraId="4F893855" w14:textId="3922294C" w:rsidR="000C3325" w:rsidRPr="007C3472" w:rsidRDefault="000C3325" w:rsidP="000C3325">
      <w:pPr>
        <w:pStyle w:val="Akapitzlist"/>
        <w:widowControl w:val="0"/>
        <w:numPr>
          <w:ilvl w:val="0"/>
          <w:numId w:val="164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pacing w:val="-2"/>
          <w:lang w:eastAsia="en-US"/>
        </w:rPr>
      </w:pPr>
      <w:r w:rsidRPr="007C3472">
        <w:rPr>
          <w:rFonts w:ascii="Arial" w:hAnsi="Arial" w:cs="Arial"/>
          <w:spacing w:val="-2"/>
          <w:lang w:eastAsia="en-US"/>
        </w:rPr>
        <w:t>wybór naszej oferty nie będzie prowadzić do powstania po stronie Zamawiającego obowiązku podatkowego;</w:t>
      </w:r>
    </w:p>
    <w:p w14:paraId="7FDAF30C" w14:textId="36F2627B" w:rsidR="000C3325" w:rsidRPr="007C3472" w:rsidRDefault="000C3325" w:rsidP="00132450">
      <w:pPr>
        <w:pStyle w:val="Akapitzlist"/>
        <w:widowControl w:val="0"/>
        <w:numPr>
          <w:ilvl w:val="0"/>
          <w:numId w:val="164"/>
        </w:numPr>
        <w:spacing w:line="360" w:lineRule="auto"/>
        <w:ind w:left="426" w:hanging="426"/>
        <w:jc w:val="both"/>
        <w:outlineLvl w:val="0"/>
        <w:rPr>
          <w:rFonts w:ascii="Arial" w:hAnsi="Arial" w:cs="Arial"/>
          <w:spacing w:val="-2"/>
          <w:lang w:eastAsia="en-US"/>
        </w:rPr>
      </w:pPr>
      <w:r w:rsidRPr="007C3472">
        <w:rPr>
          <w:rFonts w:ascii="Arial" w:hAnsi="Arial" w:cs="Arial"/>
          <w:spacing w:val="-2"/>
          <w:lang w:eastAsia="en-US"/>
        </w:rPr>
        <w:t>najpóźniej w terminie 5 dni przed datą zawarcia umowy przedstawimy dokument określający szczegółowy sposób obliczenia składki, tzn. zastosowane niezmienne w okresie realizacji zamówienia stawki i składki roczne;</w:t>
      </w:r>
    </w:p>
    <w:p w14:paraId="456AF7A0" w14:textId="77777777" w:rsidR="00C743EA" w:rsidRPr="001A31FF" w:rsidRDefault="00132450" w:rsidP="000C3325">
      <w:pPr>
        <w:pStyle w:val="Akapitzlist"/>
        <w:widowControl w:val="0"/>
        <w:numPr>
          <w:ilvl w:val="0"/>
          <w:numId w:val="164"/>
        </w:numPr>
        <w:spacing w:after="0" w:line="360" w:lineRule="auto"/>
        <w:ind w:left="426" w:hanging="426"/>
        <w:jc w:val="both"/>
        <w:outlineLvl w:val="0"/>
        <w:rPr>
          <w:rFonts w:ascii="Arial" w:hAnsi="Arial" w:cs="Arial"/>
          <w:spacing w:val="-6"/>
          <w:lang w:eastAsia="en-US"/>
        </w:rPr>
      </w:pPr>
      <w:r w:rsidRPr="001A31FF">
        <w:rPr>
          <w:rFonts w:ascii="Arial" w:hAnsi="Arial" w:cs="Arial"/>
          <w:spacing w:val="-6"/>
          <w:lang w:eastAsia="en-US"/>
        </w:rPr>
        <w:t xml:space="preserve">uważamy się za związanych niniejszą ofertą na czas wskazany w </w:t>
      </w:r>
      <w:r w:rsidR="000C3325" w:rsidRPr="001A31FF">
        <w:rPr>
          <w:rFonts w:ascii="Arial" w:hAnsi="Arial" w:cs="Arial"/>
          <w:spacing w:val="-6"/>
          <w:lang w:eastAsia="en-US"/>
        </w:rPr>
        <w:t>specyfikacji warunków zamówienia</w:t>
      </w:r>
      <w:r w:rsidR="00C743EA" w:rsidRPr="001A31FF">
        <w:rPr>
          <w:rFonts w:ascii="Arial" w:hAnsi="Arial" w:cs="Arial"/>
          <w:spacing w:val="-6"/>
          <w:lang w:eastAsia="en-US"/>
        </w:rPr>
        <w:t>;</w:t>
      </w:r>
    </w:p>
    <w:p w14:paraId="57A9A473" w14:textId="73901752" w:rsidR="00132450" w:rsidRPr="007C3472" w:rsidRDefault="00C743EA" w:rsidP="000C3325">
      <w:pPr>
        <w:pStyle w:val="Akapitzlist"/>
        <w:widowControl w:val="0"/>
        <w:numPr>
          <w:ilvl w:val="0"/>
          <w:numId w:val="164"/>
        </w:numPr>
        <w:spacing w:after="0" w:line="360" w:lineRule="auto"/>
        <w:ind w:left="426" w:hanging="426"/>
        <w:jc w:val="both"/>
        <w:outlineLvl w:val="0"/>
        <w:rPr>
          <w:rFonts w:ascii="Arial" w:hAnsi="Arial" w:cs="Arial"/>
          <w:spacing w:val="-2"/>
          <w:lang w:eastAsia="en-US"/>
        </w:rPr>
      </w:pPr>
      <w:r>
        <w:rPr>
          <w:rFonts w:ascii="Arial" w:hAnsi="Arial" w:cs="Arial"/>
          <w:bCs/>
          <w:spacing w:val="-2"/>
          <w:lang w:eastAsia="en-US"/>
        </w:rPr>
        <w:t>d</w:t>
      </w:r>
      <w:r w:rsidRPr="00C743EA">
        <w:rPr>
          <w:rFonts w:ascii="Arial" w:hAnsi="Arial" w:cs="Arial"/>
          <w:bCs/>
          <w:spacing w:val="-2"/>
          <w:lang w:eastAsia="en-US"/>
        </w:rPr>
        <w:t xml:space="preserve">o koordynacji realizacji umowy </w:t>
      </w:r>
      <w:r>
        <w:rPr>
          <w:rFonts w:ascii="Arial" w:hAnsi="Arial" w:cs="Arial"/>
          <w:bCs/>
          <w:spacing w:val="-2"/>
          <w:lang w:eastAsia="en-US"/>
        </w:rPr>
        <w:t xml:space="preserve">wyznaczamy </w:t>
      </w:r>
      <w:r w:rsidRPr="00C743EA">
        <w:rPr>
          <w:rFonts w:ascii="Arial" w:hAnsi="Arial" w:cs="Arial"/>
          <w:bCs/>
          <w:spacing w:val="-2"/>
          <w:lang w:eastAsia="en-US"/>
        </w:rPr>
        <w:t>osobę: ... ... ..., tel. ..., e-mail: ...</w:t>
      </w:r>
      <w:r w:rsidR="000C3325" w:rsidRPr="007C3472">
        <w:rPr>
          <w:rFonts w:ascii="Arial" w:hAnsi="Arial" w:cs="Arial"/>
          <w:spacing w:val="-2"/>
          <w:lang w:eastAsia="en-US"/>
        </w:rPr>
        <w:t>.</w:t>
      </w:r>
      <w:r w:rsidR="00132450" w:rsidRPr="007C3472">
        <w:rPr>
          <w:rFonts w:ascii="Arial" w:hAnsi="Arial" w:cs="Arial"/>
          <w:spacing w:val="-2"/>
          <w:lang w:eastAsia="en-US"/>
        </w:rPr>
        <w:tab/>
      </w:r>
      <w:r w:rsidR="00132450" w:rsidRPr="007C3472">
        <w:rPr>
          <w:rFonts w:ascii="Arial" w:hAnsi="Arial" w:cs="Arial"/>
          <w:spacing w:val="-2"/>
          <w:lang w:eastAsia="en-US"/>
        </w:rPr>
        <w:tab/>
      </w:r>
    </w:p>
    <w:p w14:paraId="7359A77B" w14:textId="5DD2602F" w:rsidR="00222018" w:rsidRPr="007C3472" w:rsidRDefault="00132450" w:rsidP="00E419D5">
      <w:pPr>
        <w:pStyle w:val="Akapitzlist"/>
        <w:widowControl w:val="0"/>
        <w:numPr>
          <w:ilvl w:val="0"/>
          <w:numId w:val="165"/>
        </w:numPr>
        <w:spacing w:before="120" w:after="120" w:line="360" w:lineRule="auto"/>
        <w:ind w:left="426" w:hanging="426"/>
        <w:contextualSpacing w:val="0"/>
        <w:jc w:val="both"/>
        <w:outlineLvl w:val="0"/>
        <w:rPr>
          <w:rFonts w:ascii="Arial" w:hAnsi="Arial" w:cs="Arial"/>
          <w:spacing w:val="-2"/>
          <w:lang w:eastAsia="en-US"/>
        </w:rPr>
      </w:pPr>
      <w:r w:rsidRPr="007C3472">
        <w:rPr>
          <w:rFonts w:ascii="Arial" w:hAnsi="Arial" w:cs="Arial"/>
          <w:spacing w:val="-2"/>
          <w:lang w:eastAsia="en-US"/>
        </w:rPr>
        <w:t>Oświadczamy, że przedmiot zamówienia wykonamy samodzielnie/powierzymy podwykonawcom realizację następujących części zamówienia*:</w:t>
      </w:r>
    </w:p>
    <w:tbl>
      <w:tblPr>
        <w:tblW w:w="918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435"/>
        <w:gridCol w:w="4750"/>
      </w:tblGrid>
      <w:tr w:rsidR="000C3325" w:rsidRPr="007C3472" w14:paraId="2C0FE0E4" w14:textId="77777777" w:rsidTr="000C3325">
        <w:trPr>
          <w:trHeight w:val="397"/>
          <w:jc w:val="right"/>
        </w:trPr>
        <w:tc>
          <w:tcPr>
            <w:tcW w:w="4435" w:type="dxa"/>
            <w:vAlign w:val="center"/>
          </w:tcPr>
          <w:p w14:paraId="48AD80D0" w14:textId="2CA7576C" w:rsidR="000C3325" w:rsidRPr="001A31FF" w:rsidRDefault="00F947F8" w:rsidP="000C3325">
            <w:pPr>
              <w:widowControl w:val="0"/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b/>
                <w:spacing w:val="-6"/>
                <w:sz w:val="22"/>
                <w:szCs w:val="22"/>
                <w:lang w:eastAsia="ar-SA"/>
              </w:rPr>
            </w:pPr>
            <w:r w:rsidRPr="001A31FF">
              <w:rPr>
                <w:rFonts w:ascii="Arial" w:hAnsi="Arial" w:cs="Arial"/>
                <w:b/>
                <w:spacing w:val="-6"/>
                <w:sz w:val="22"/>
                <w:szCs w:val="22"/>
                <w:lang w:eastAsia="ar-SA"/>
              </w:rPr>
              <w:t>Części zamówienia powierzone podwykonawcom (zakres czynności ubezpieczeniowych powierzonych podwykonawcom)</w:t>
            </w:r>
          </w:p>
        </w:tc>
        <w:tc>
          <w:tcPr>
            <w:tcW w:w="4750" w:type="dxa"/>
            <w:vAlign w:val="center"/>
          </w:tcPr>
          <w:p w14:paraId="72BFC3AF" w14:textId="205863E0" w:rsidR="00F947F8" w:rsidRPr="001A31FF" w:rsidRDefault="00F947F8" w:rsidP="00F947F8">
            <w:pPr>
              <w:widowControl w:val="0"/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b/>
                <w:spacing w:val="-6"/>
                <w:sz w:val="22"/>
                <w:szCs w:val="22"/>
                <w:lang w:eastAsia="ar-SA"/>
              </w:rPr>
            </w:pPr>
            <w:r w:rsidRPr="001A31FF">
              <w:rPr>
                <w:rFonts w:ascii="Arial" w:hAnsi="Arial" w:cs="Arial"/>
                <w:b/>
                <w:spacing w:val="-6"/>
                <w:sz w:val="22"/>
                <w:szCs w:val="22"/>
                <w:lang w:eastAsia="ar-SA"/>
              </w:rPr>
              <w:t xml:space="preserve">Nazwa (firma) Podwykonawcy </w:t>
            </w:r>
          </w:p>
          <w:p w14:paraId="43338F5E" w14:textId="41C2FBCC" w:rsidR="000C3325" w:rsidRPr="001A31FF" w:rsidRDefault="00F947F8" w:rsidP="00F947F8">
            <w:pPr>
              <w:widowControl w:val="0"/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b/>
                <w:spacing w:val="-6"/>
                <w:sz w:val="22"/>
                <w:szCs w:val="22"/>
                <w:lang w:eastAsia="ar-SA"/>
              </w:rPr>
            </w:pPr>
            <w:r w:rsidRPr="001A31FF">
              <w:rPr>
                <w:rFonts w:ascii="Arial" w:hAnsi="Arial" w:cs="Arial"/>
                <w:b/>
                <w:spacing w:val="-6"/>
                <w:sz w:val="22"/>
                <w:szCs w:val="22"/>
                <w:lang w:eastAsia="ar-SA"/>
              </w:rPr>
              <w:t>(jeżeli jest już znana)</w:t>
            </w:r>
          </w:p>
        </w:tc>
      </w:tr>
      <w:tr w:rsidR="000C3325" w:rsidRPr="007C3472" w14:paraId="32008CF1" w14:textId="77777777" w:rsidTr="001A31FF">
        <w:trPr>
          <w:trHeight w:val="397"/>
          <w:jc w:val="right"/>
        </w:trPr>
        <w:tc>
          <w:tcPr>
            <w:tcW w:w="4435" w:type="dxa"/>
          </w:tcPr>
          <w:p w14:paraId="78335933" w14:textId="77777777" w:rsidR="000C3325" w:rsidRPr="007C3472" w:rsidRDefault="000C3325" w:rsidP="000C3325">
            <w:pPr>
              <w:widowControl w:val="0"/>
              <w:tabs>
                <w:tab w:val="left" w:pos="360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pacing w:val="-6"/>
                <w:lang w:eastAsia="ar-SA"/>
              </w:rPr>
            </w:pPr>
          </w:p>
        </w:tc>
        <w:tc>
          <w:tcPr>
            <w:tcW w:w="4750" w:type="dxa"/>
          </w:tcPr>
          <w:p w14:paraId="64F1F994" w14:textId="77777777" w:rsidR="000C3325" w:rsidRPr="007C3472" w:rsidRDefault="000C3325" w:rsidP="000C3325">
            <w:pPr>
              <w:widowControl w:val="0"/>
              <w:tabs>
                <w:tab w:val="left" w:pos="360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pacing w:val="-6"/>
                <w:lang w:eastAsia="ar-SA"/>
              </w:rPr>
            </w:pPr>
          </w:p>
        </w:tc>
      </w:tr>
      <w:tr w:rsidR="00C961DA" w:rsidRPr="007C3472" w14:paraId="0A07434A" w14:textId="77777777" w:rsidTr="001A31FF">
        <w:trPr>
          <w:trHeight w:val="397"/>
          <w:jc w:val="right"/>
        </w:trPr>
        <w:tc>
          <w:tcPr>
            <w:tcW w:w="4435" w:type="dxa"/>
          </w:tcPr>
          <w:p w14:paraId="7A91B10E" w14:textId="77777777" w:rsidR="00C961DA" w:rsidRPr="007C3472" w:rsidRDefault="00C961DA" w:rsidP="000C3325">
            <w:pPr>
              <w:widowControl w:val="0"/>
              <w:tabs>
                <w:tab w:val="left" w:pos="360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pacing w:val="-6"/>
                <w:lang w:eastAsia="ar-SA"/>
              </w:rPr>
            </w:pPr>
          </w:p>
        </w:tc>
        <w:tc>
          <w:tcPr>
            <w:tcW w:w="4750" w:type="dxa"/>
          </w:tcPr>
          <w:p w14:paraId="42427174" w14:textId="77777777" w:rsidR="00C961DA" w:rsidRPr="007C3472" w:rsidRDefault="00C961DA" w:rsidP="000C3325">
            <w:pPr>
              <w:widowControl w:val="0"/>
              <w:tabs>
                <w:tab w:val="left" w:pos="360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pacing w:val="-6"/>
                <w:lang w:eastAsia="ar-SA"/>
              </w:rPr>
            </w:pPr>
          </w:p>
        </w:tc>
      </w:tr>
    </w:tbl>
    <w:p w14:paraId="7534C5B3" w14:textId="77777777" w:rsidR="000C3325" w:rsidRPr="007C3472" w:rsidRDefault="000C3325" w:rsidP="000C3325">
      <w:pPr>
        <w:widowControl w:val="0"/>
        <w:tabs>
          <w:tab w:val="left" w:pos="426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rFonts w:ascii="Arial" w:hAnsi="Arial" w:cs="Arial"/>
          <w:i/>
          <w:spacing w:val="-6"/>
          <w:sz w:val="20"/>
          <w:szCs w:val="20"/>
          <w:lang w:eastAsia="en-US"/>
        </w:rPr>
      </w:pPr>
      <w:r w:rsidRPr="007C3472">
        <w:rPr>
          <w:rFonts w:ascii="Arial" w:hAnsi="Arial" w:cs="Arial"/>
          <w:i/>
          <w:spacing w:val="-6"/>
          <w:sz w:val="20"/>
          <w:szCs w:val="20"/>
          <w:lang w:eastAsia="en-US"/>
        </w:rPr>
        <w:t>* niepotrzebne skreślić</w:t>
      </w:r>
    </w:p>
    <w:p w14:paraId="5338EE58" w14:textId="77777777" w:rsidR="00803580" w:rsidRPr="007C3472" w:rsidRDefault="00803580" w:rsidP="00803580">
      <w:pPr>
        <w:pStyle w:val="Akapitzlist"/>
        <w:widowControl w:val="0"/>
        <w:numPr>
          <w:ilvl w:val="0"/>
          <w:numId w:val="165"/>
        </w:numPr>
        <w:suppressAutoHyphens/>
        <w:spacing w:before="120" w:after="0" w:line="360" w:lineRule="auto"/>
        <w:ind w:left="426" w:hanging="426"/>
        <w:jc w:val="both"/>
        <w:rPr>
          <w:rFonts w:ascii="Arial" w:eastAsia="Calibri" w:hAnsi="Arial" w:cs="Arial"/>
          <w:spacing w:val="-6"/>
          <w:lang w:eastAsia="ar-SA"/>
        </w:rPr>
      </w:pPr>
      <w:r w:rsidRPr="007C3472">
        <w:rPr>
          <w:rFonts w:ascii="Arial" w:eastAsia="Calibri" w:hAnsi="Arial" w:cs="Arial"/>
          <w:spacing w:val="-6"/>
          <w:lang w:eastAsia="ar-SA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</w:t>
      </w:r>
      <w:r w:rsidRPr="007C3472">
        <w:rPr>
          <w:rFonts w:ascii="Arial" w:eastAsia="Calibri" w:hAnsi="Arial" w:cs="Arial"/>
          <w:spacing w:val="-6"/>
          <w:lang w:eastAsia="ar-SA"/>
        </w:rPr>
        <w:softHyphen/>
        <w:t>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681FCBD0" w14:textId="77777777" w:rsidR="00803580" w:rsidRPr="007C3472" w:rsidRDefault="00803580" w:rsidP="00803580">
      <w:pPr>
        <w:widowControl w:val="0"/>
        <w:tabs>
          <w:tab w:val="left" w:pos="426"/>
        </w:tabs>
        <w:spacing w:before="120" w:line="360" w:lineRule="auto"/>
        <w:ind w:left="426"/>
        <w:jc w:val="both"/>
        <w:rPr>
          <w:rFonts w:ascii="Arial" w:hAnsi="Arial" w:cs="Arial"/>
          <w:i/>
          <w:spacing w:val="-6"/>
          <w:sz w:val="20"/>
          <w:szCs w:val="20"/>
          <w:lang w:eastAsia="en-US"/>
        </w:rPr>
      </w:pPr>
      <w:r w:rsidRPr="007C3472">
        <w:rPr>
          <w:rFonts w:ascii="Arial" w:hAnsi="Arial" w:cs="Arial"/>
          <w:i/>
          <w:spacing w:val="-6"/>
          <w:sz w:val="20"/>
          <w:szCs w:val="20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262294" w14:textId="33358FFB" w:rsidR="00803580" w:rsidRPr="005C19A2" w:rsidRDefault="00803580" w:rsidP="00803580">
      <w:pPr>
        <w:pStyle w:val="Akapitzlist"/>
        <w:widowControl w:val="0"/>
        <w:numPr>
          <w:ilvl w:val="0"/>
          <w:numId w:val="165"/>
        </w:numPr>
        <w:suppressAutoHyphens/>
        <w:spacing w:before="120" w:after="0" w:line="360" w:lineRule="auto"/>
        <w:ind w:left="426" w:hanging="426"/>
        <w:jc w:val="both"/>
        <w:rPr>
          <w:rFonts w:ascii="Arial" w:eastAsia="Calibri" w:hAnsi="Arial" w:cs="Arial"/>
          <w:spacing w:val="-6"/>
          <w:lang w:eastAsia="ar-SA"/>
        </w:rPr>
      </w:pPr>
      <w:r w:rsidRPr="007C3472">
        <w:rPr>
          <w:rFonts w:ascii="Arial" w:hAnsi="Arial" w:cs="Arial"/>
          <w:spacing w:val="-6"/>
          <w:lang w:eastAsia="en-US"/>
        </w:rPr>
        <w:t xml:space="preserve">Oświadczam, że zapoznałem się z klauzulą informacyjną z art. 13 </w:t>
      </w:r>
      <w:r w:rsidR="0028265B">
        <w:rPr>
          <w:rFonts w:ascii="Arial" w:hAnsi="Arial" w:cs="Arial"/>
          <w:spacing w:val="-6"/>
          <w:lang w:eastAsia="en-US"/>
        </w:rPr>
        <w:t>RODO</w:t>
      </w:r>
      <w:r w:rsidRPr="007C3472">
        <w:rPr>
          <w:rFonts w:ascii="Arial" w:hAnsi="Arial" w:cs="Arial"/>
          <w:spacing w:val="-6"/>
          <w:lang w:eastAsia="en-US"/>
        </w:rPr>
        <w:t xml:space="preserve"> (Dz. Urz. UE L 119 </w:t>
      </w:r>
      <w:r w:rsidRPr="007C3472">
        <w:rPr>
          <w:rFonts w:ascii="Arial" w:hAnsi="Arial" w:cs="Arial"/>
          <w:spacing w:val="-6"/>
          <w:lang w:eastAsia="en-US"/>
        </w:rPr>
        <w:br/>
        <w:t xml:space="preserve">z 04.05.2016), przedstawioną przez </w:t>
      </w:r>
      <w:r w:rsidR="0028265B">
        <w:rPr>
          <w:rFonts w:ascii="Arial" w:hAnsi="Arial" w:cs="Arial"/>
          <w:spacing w:val="-6"/>
          <w:lang w:eastAsia="en-US"/>
        </w:rPr>
        <w:t>Z</w:t>
      </w:r>
      <w:r w:rsidRPr="007C3472">
        <w:rPr>
          <w:rFonts w:ascii="Arial" w:hAnsi="Arial" w:cs="Arial"/>
          <w:spacing w:val="-6"/>
          <w:lang w:eastAsia="en-US"/>
        </w:rPr>
        <w:t>amawiającego w specyfikacji warunków zamówienia, w celu związanym z niniejszym postępowaniem o udzielenie zamówienia publicznego.</w:t>
      </w:r>
    </w:p>
    <w:p w14:paraId="50790308" w14:textId="1734A805" w:rsidR="00803580" w:rsidRPr="002809C7" w:rsidRDefault="002809C7" w:rsidP="002809C7">
      <w:pPr>
        <w:pStyle w:val="Akapitzlist"/>
        <w:widowControl w:val="0"/>
        <w:numPr>
          <w:ilvl w:val="0"/>
          <w:numId w:val="165"/>
        </w:numPr>
        <w:tabs>
          <w:tab w:val="left" w:pos="426"/>
        </w:tabs>
        <w:spacing w:before="120" w:after="120" w:line="360" w:lineRule="auto"/>
        <w:ind w:left="425" w:hanging="425"/>
        <w:contextualSpacing w:val="0"/>
        <w:jc w:val="both"/>
        <w:rPr>
          <w:rFonts w:ascii="Arial" w:eastAsia="Calibri" w:hAnsi="Arial" w:cs="Arial"/>
          <w:bCs/>
          <w:i/>
          <w:lang w:eastAsia="en-US"/>
        </w:rPr>
      </w:pPr>
      <w:r w:rsidRPr="002809C7">
        <w:rPr>
          <w:rFonts w:ascii="Arial" w:eastAsia="Calibri" w:hAnsi="Arial" w:cs="Arial"/>
          <w:bCs/>
          <w:lang w:eastAsia="en-US"/>
        </w:rPr>
        <w:lastRenderedPageBreak/>
        <w:t xml:space="preserve">Oświadczamy, że do poszczególnych ubezpieczeń stanowiących przedmiot zamówienia </w:t>
      </w:r>
      <w:r>
        <w:rPr>
          <w:rFonts w:ascii="Arial" w:eastAsia="Calibri" w:hAnsi="Arial" w:cs="Arial"/>
          <w:bCs/>
          <w:lang w:eastAsia="en-US"/>
        </w:rPr>
        <w:br/>
      </w:r>
      <w:r w:rsidRPr="002809C7">
        <w:rPr>
          <w:rFonts w:ascii="Arial" w:eastAsia="Calibri" w:hAnsi="Arial" w:cs="Arial"/>
          <w:bCs/>
          <w:lang w:eastAsia="en-US"/>
        </w:rPr>
        <w:t xml:space="preserve">– w sprawach nieuregulowanych przez Zamawiającego – będą miały zastosowanie wymienione poniżej </w:t>
      </w:r>
      <w:r>
        <w:rPr>
          <w:rFonts w:ascii="Arial" w:eastAsia="Calibri" w:hAnsi="Arial" w:cs="Arial"/>
          <w:bCs/>
          <w:lang w:eastAsia="en-US"/>
        </w:rPr>
        <w:t xml:space="preserve">ogólne (szczególne) </w:t>
      </w:r>
      <w:r w:rsidRPr="002809C7">
        <w:rPr>
          <w:rFonts w:ascii="Arial" w:eastAsia="Calibri" w:hAnsi="Arial" w:cs="Arial"/>
          <w:bCs/>
          <w:lang w:eastAsia="en-US"/>
        </w:rPr>
        <w:t>warunki ubezpieczenia</w:t>
      </w:r>
      <w:r w:rsidR="00803580" w:rsidRPr="002809C7">
        <w:rPr>
          <w:rFonts w:ascii="Arial" w:eastAsia="Calibri" w:hAnsi="Arial" w:cs="Arial"/>
          <w:bCs/>
          <w:i/>
          <w:lang w:eastAsia="en-US"/>
        </w:rPr>
        <w:t>:</w:t>
      </w:r>
    </w:p>
    <w:tbl>
      <w:tblPr>
        <w:tblW w:w="9213" w:type="dxa"/>
        <w:tblInd w:w="4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6525"/>
        <w:gridCol w:w="2688"/>
      </w:tblGrid>
      <w:tr w:rsidR="00C9094E" w:rsidRPr="00C9094E" w14:paraId="4FE6FF33" w14:textId="77777777" w:rsidTr="0028265B">
        <w:trPr>
          <w:trHeight w:val="397"/>
        </w:trPr>
        <w:tc>
          <w:tcPr>
            <w:tcW w:w="6525" w:type="dxa"/>
            <w:vAlign w:val="center"/>
          </w:tcPr>
          <w:p w14:paraId="0098A0DD" w14:textId="4612D035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  <w:t xml:space="preserve">Nazwa dokumentu </w:t>
            </w:r>
          </w:p>
        </w:tc>
        <w:tc>
          <w:tcPr>
            <w:tcW w:w="2688" w:type="dxa"/>
            <w:vAlign w:val="center"/>
          </w:tcPr>
          <w:p w14:paraId="7A5FFFD8" w14:textId="6C2DDD9E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  <w:t xml:space="preserve">Data zatwierdzenia </w:t>
            </w:r>
            <w:r w:rsidRPr="00C9094E"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  <w:br/>
              <w:t xml:space="preserve">i ewentualny numer </w:t>
            </w:r>
          </w:p>
        </w:tc>
      </w:tr>
      <w:tr w:rsidR="00DE10B8" w:rsidRPr="00C9094E" w14:paraId="046BDE9E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6BD924F6" w14:textId="77777777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  <w:t>Część I zamówienia</w:t>
            </w:r>
          </w:p>
        </w:tc>
      </w:tr>
      <w:tr w:rsidR="00DE10B8" w:rsidRPr="00C9094E" w14:paraId="1A4B1BEA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39480095" w14:textId="77777777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Ubezpieczenie mienia od wszystkich ryzyk</w:t>
            </w:r>
          </w:p>
        </w:tc>
      </w:tr>
      <w:tr w:rsidR="00C9094E" w:rsidRPr="00C9094E" w14:paraId="14C8DE3E" w14:textId="77777777" w:rsidTr="0028265B">
        <w:trPr>
          <w:trHeight w:val="397"/>
        </w:trPr>
        <w:tc>
          <w:tcPr>
            <w:tcW w:w="6525" w:type="dxa"/>
            <w:vAlign w:val="center"/>
          </w:tcPr>
          <w:p w14:paraId="4F8A0CF1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688" w:type="dxa"/>
            <w:vAlign w:val="center"/>
          </w:tcPr>
          <w:p w14:paraId="7E1F6093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</w:tr>
      <w:tr w:rsidR="00DE10B8" w:rsidRPr="00C9094E" w14:paraId="75D8DFFB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7902A74B" w14:textId="77777777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Ubezpieczenie sprzętu elektronicznego od wszystkich ryzyk</w:t>
            </w:r>
          </w:p>
        </w:tc>
      </w:tr>
      <w:tr w:rsidR="00C9094E" w:rsidRPr="00C9094E" w14:paraId="33B05330" w14:textId="77777777" w:rsidTr="0028265B">
        <w:trPr>
          <w:trHeight w:val="397"/>
        </w:trPr>
        <w:tc>
          <w:tcPr>
            <w:tcW w:w="6525" w:type="dxa"/>
            <w:vAlign w:val="center"/>
          </w:tcPr>
          <w:p w14:paraId="007DF858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688" w:type="dxa"/>
            <w:vAlign w:val="center"/>
          </w:tcPr>
          <w:p w14:paraId="7BACEA95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</w:tr>
      <w:tr w:rsidR="00DE10B8" w:rsidRPr="00C9094E" w14:paraId="17A04329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0E741D9A" w14:textId="77777777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Ubezpieczenie odpowiedzialności cywilnej</w:t>
            </w:r>
          </w:p>
        </w:tc>
      </w:tr>
      <w:tr w:rsidR="00C9094E" w:rsidRPr="00C9094E" w14:paraId="38DC828F" w14:textId="77777777" w:rsidTr="0028265B">
        <w:trPr>
          <w:trHeight w:val="397"/>
        </w:trPr>
        <w:tc>
          <w:tcPr>
            <w:tcW w:w="6525" w:type="dxa"/>
            <w:vAlign w:val="center"/>
          </w:tcPr>
          <w:p w14:paraId="1BF83707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688" w:type="dxa"/>
            <w:vAlign w:val="center"/>
          </w:tcPr>
          <w:p w14:paraId="1C63B9D3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  <w:lang w:eastAsia="en-US"/>
              </w:rPr>
            </w:pPr>
          </w:p>
        </w:tc>
      </w:tr>
      <w:tr w:rsidR="00DE10B8" w:rsidRPr="00C9094E" w14:paraId="7A95C773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7E89768C" w14:textId="77777777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  <w:t>Część II zamówienia</w:t>
            </w:r>
          </w:p>
        </w:tc>
      </w:tr>
      <w:tr w:rsidR="00DE10B8" w:rsidRPr="00C9094E" w14:paraId="3F099635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5F118AE0" w14:textId="77777777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Ubezpieczenie auto casco</w:t>
            </w:r>
          </w:p>
        </w:tc>
      </w:tr>
      <w:tr w:rsidR="00C9094E" w:rsidRPr="00C9094E" w14:paraId="74B98DC0" w14:textId="77777777" w:rsidTr="0028265B">
        <w:trPr>
          <w:trHeight w:val="397"/>
        </w:trPr>
        <w:tc>
          <w:tcPr>
            <w:tcW w:w="6525" w:type="dxa"/>
            <w:vAlign w:val="center"/>
          </w:tcPr>
          <w:p w14:paraId="01A0AAF1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688" w:type="dxa"/>
            <w:vAlign w:val="center"/>
          </w:tcPr>
          <w:p w14:paraId="0BCA8E16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</w:tr>
      <w:tr w:rsidR="00DE10B8" w:rsidRPr="00C9094E" w14:paraId="7ED1219D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0D7FE717" w14:textId="77777777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Ubezpieczenie NNW kierowcy i pasażerów</w:t>
            </w:r>
          </w:p>
        </w:tc>
      </w:tr>
      <w:tr w:rsidR="00C9094E" w:rsidRPr="00C9094E" w14:paraId="6D32062D" w14:textId="77777777" w:rsidTr="0028265B">
        <w:trPr>
          <w:trHeight w:val="397"/>
        </w:trPr>
        <w:tc>
          <w:tcPr>
            <w:tcW w:w="6525" w:type="dxa"/>
            <w:vAlign w:val="center"/>
          </w:tcPr>
          <w:p w14:paraId="76EFACC4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688" w:type="dxa"/>
            <w:vAlign w:val="center"/>
          </w:tcPr>
          <w:p w14:paraId="63C3E4EB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</w:tr>
      <w:tr w:rsidR="00DE10B8" w:rsidRPr="00C9094E" w14:paraId="028A6251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3323E163" w14:textId="77777777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Ubezpieczenie mini assistance (</w:t>
            </w:r>
            <w:proofErr w:type="spellStart"/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bezskładkowe</w:t>
            </w:r>
            <w:proofErr w:type="spellEnd"/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)</w:t>
            </w:r>
          </w:p>
        </w:tc>
      </w:tr>
      <w:tr w:rsidR="00C9094E" w:rsidRPr="00C9094E" w14:paraId="195AB598" w14:textId="77777777" w:rsidTr="0028265B">
        <w:trPr>
          <w:trHeight w:val="397"/>
        </w:trPr>
        <w:tc>
          <w:tcPr>
            <w:tcW w:w="6525" w:type="dxa"/>
            <w:vAlign w:val="center"/>
          </w:tcPr>
          <w:p w14:paraId="6C0827EC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688" w:type="dxa"/>
            <w:vAlign w:val="center"/>
          </w:tcPr>
          <w:p w14:paraId="0FF0863E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</w:tr>
      <w:tr w:rsidR="00DE10B8" w:rsidRPr="00C9094E" w14:paraId="26368AE1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47F53D1E" w14:textId="77777777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Ubezpieczenie Zielona Karta</w:t>
            </w:r>
          </w:p>
        </w:tc>
      </w:tr>
      <w:tr w:rsidR="00C9094E" w:rsidRPr="00C9094E" w14:paraId="37CDE804" w14:textId="77777777" w:rsidTr="0028265B">
        <w:trPr>
          <w:trHeight w:val="397"/>
        </w:trPr>
        <w:tc>
          <w:tcPr>
            <w:tcW w:w="6525" w:type="dxa"/>
            <w:vAlign w:val="center"/>
          </w:tcPr>
          <w:p w14:paraId="1EFA69EE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688" w:type="dxa"/>
            <w:vAlign w:val="center"/>
          </w:tcPr>
          <w:p w14:paraId="07BEA508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</w:p>
        </w:tc>
      </w:tr>
      <w:tr w:rsidR="00DE10B8" w:rsidRPr="00C9094E" w14:paraId="5BA3D68C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714ABF8F" w14:textId="56ABF608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Ubezpieczenie assistance (rozszerzone)</w:t>
            </w:r>
          </w:p>
        </w:tc>
      </w:tr>
      <w:tr w:rsidR="00C9094E" w:rsidRPr="00C9094E" w14:paraId="1B21A350" w14:textId="77777777" w:rsidTr="0028265B">
        <w:trPr>
          <w:trHeight w:val="397"/>
        </w:trPr>
        <w:tc>
          <w:tcPr>
            <w:tcW w:w="6525" w:type="dxa"/>
            <w:vAlign w:val="center"/>
          </w:tcPr>
          <w:p w14:paraId="0DC7377F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688" w:type="dxa"/>
            <w:vAlign w:val="center"/>
          </w:tcPr>
          <w:p w14:paraId="2EA8C1DA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  <w:lang w:eastAsia="en-US"/>
              </w:rPr>
            </w:pPr>
          </w:p>
        </w:tc>
      </w:tr>
      <w:tr w:rsidR="00DE10B8" w:rsidRPr="00C9094E" w14:paraId="5C417315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5051C583" w14:textId="77777777" w:rsid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 xml:space="preserve">Nazwa zastosowanego wariantu </w:t>
            </w:r>
            <w:r w:rsid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 xml:space="preserve">rozszerzonego </w:t>
            </w: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 xml:space="preserve">assistance </w:t>
            </w:r>
          </w:p>
          <w:p w14:paraId="7482E2BD" w14:textId="2AAA7BF2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(najszerszego w</w:t>
            </w:r>
            <w:r w:rsidR="00C9094E"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e wskazanych</w:t>
            </w:r>
            <w:r w:rsid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 xml:space="preserve"> powyżej</w:t>
            </w:r>
            <w:r w:rsidR="00C9094E"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 xml:space="preserve"> OWU</w:t>
            </w:r>
            <w:r w:rsidRPr="00C9094E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)*</w:t>
            </w:r>
          </w:p>
        </w:tc>
      </w:tr>
      <w:tr w:rsidR="00DE10B8" w:rsidRPr="00C9094E" w14:paraId="5D4F440F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55E8C15F" w14:textId="77777777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  <w:lang w:eastAsia="en-US"/>
              </w:rPr>
            </w:pPr>
          </w:p>
        </w:tc>
      </w:tr>
      <w:tr w:rsidR="00DE10B8" w:rsidRPr="00C9094E" w14:paraId="33698E28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44F2D887" w14:textId="77777777" w:rsidR="00DE10B8" w:rsidRPr="00C9094E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</w:pPr>
            <w:r w:rsidRPr="00C9094E"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  <w:t>Część III zamówienia</w:t>
            </w:r>
          </w:p>
        </w:tc>
      </w:tr>
      <w:tr w:rsidR="00DE10B8" w:rsidRPr="00C9094E" w14:paraId="7A020C75" w14:textId="77777777" w:rsidTr="0028265B">
        <w:trPr>
          <w:trHeight w:val="397"/>
        </w:trPr>
        <w:tc>
          <w:tcPr>
            <w:tcW w:w="9213" w:type="dxa"/>
            <w:gridSpan w:val="2"/>
            <w:vAlign w:val="center"/>
          </w:tcPr>
          <w:p w14:paraId="737F6992" w14:textId="77777777" w:rsidR="00DE10B8" w:rsidRPr="0048199B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</w:pPr>
            <w:r w:rsidRPr="0048199B">
              <w:rPr>
                <w:rFonts w:ascii="Arial" w:hAnsi="Arial" w:cs="Arial"/>
                <w:bCs/>
                <w:spacing w:val="-6"/>
                <w:sz w:val="22"/>
                <w:szCs w:val="22"/>
                <w:lang w:eastAsia="en-US"/>
              </w:rPr>
              <w:t>Ubezpieczenie następstw nieszczęśliwych wypadków członków OSP</w:t>
            </w:r>
          </w:p>
        </w:tc>
      </w:tr>
      <w:tr w:rsidR="00C9094E" w:rsidRPr="00C9094E" w14:paraId="5E43373C" w14:textId="77777777" w:rsidTr="0028265B">
        <w:trPr>
          <w:trHeight w:val="397"/>
        </w:trPr>
        <w:tc>
          <w:tcPr>
            <w:tcW w:w="6525" w:type="dxa"/>
            <w:vAlign w:val="center"/>
          </w:tcPr>
          <w:p w14:paraId="3F234E4C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688" w:type="dxa"/>
            <w:vAlign w:val="center"/>
          </w:tcPr>
          <w:p w14:paraId="487F7F4B" w14:textId="77777777" w:rsidR="00C9094E" w:rsidRPr="00C9094E" w:rsidRDefault="00C9094E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  <w:lang w:eastAsia="en-US"/>
              </w:rPr>
            </w:pPr>
          </w:p>
        </w:tc>
      </w:tr>
    </w:tbl>
    <w:p w14:paraId="4D7C0E2F" w14:textId="61D93201" w:rsidR="00DE10B8" w:rsidRDefault="00DE10B8" w:rsidP="005C19A2">
      <w:pPr>
        <w:widowControl w:val="0"/>
        <w:tabs>
          <w:tab w:val="left" w:pos="426"/>
        </w:tabs>
        <w:spacing w:before="240" w:line="360" w:lineRule="auto"/>
        <w:ind w:left="426"/>
        <w:rPr>
          <w:rFonts w:ascii="Arial" w:eastAsia="Calibri" w:hAnsi="Arial" w:cs="Arial"/>
          <w:bCs/>
          <w:spacing w:val="-6"/>
          <w:sz w:val="22"/>
          <w:szCs w:val="22"/>
          <w:lang w:eastAsia="en-US"/>
        </w:rPr>
      </w:pPr>
      <w:r w:rsidRPr="007C3472">
        <w:rPr>
          <w:rFonts w:ascii="Arial" w:eastAsia="Calibri" w:hAnsi="Arial" w:cs="Arial"/>
          <w:bCs/>
          <w:spacing w:val="-6"/>
          <w:sz w:val="22"/>
          <w:szCs w:val="22"/>
          <w:lang w:eastAsia="en-US"/>
        </w:rPr>
        <w:t xml:space="preserve">* wykonawca wskazuje najszerszy </w:t>
      </w:r>
      <w:r w:rsidR="0028265B">
        <w:rPr>
          <w:rFonts w:ascii="Arial" w:eastAsia="Calibri" w:hAnsi="Arial" w:cs="Arial"/>
          <w:bCs/>
          <w:spacing w:val="-6"/>
          <w:sz w:val="22"/>
          <w:szCs w:val="22"/>
          <w:lang w:eastAsia="en-US"/>
        </w:rPr>
        <w:t>obowiązujący w</w:t>
      </w:r>
      <w:r w:rsidRPr="007C3472">
        <w:rPr>
          <w:rFonts w:ascii="Arial" w:eastAsia="Calibri" w:hAnsi="Arial" w:cs="Arial"/>
          <w:bCs/>
          <w:spacing w:val="-6"/>
          <w:sz w:val="22"/>
          <w:szCs w:val="22"/>
          <w:lang w:eastAsia="en-US"/>
        </w:rPr>
        <w:t xml:space="preserve"> </w:t>
      </w:r>
      <w:r w:rsidR="00C9094E">
        <w:rPr>
          <w:rFonts w:ascii="Arial" w:eastAsia="Calibri" w:hAnsi="Arial" w:cs="Arial"/>
          <w:bCs/>
          <w:spacing w:val="-6"/>
          <w:sz w:val="22"/>
          <w:szCs w:val="22"/>
          <w:lang w:eastAsia="en-US"/>
        </w:rPr>
        <w:t>OWU</w:t>
      </w:r>
      <w:r w:rsidRPr="007C3472">
        <w:rPr>
          <w:rFonts w:ascii="Arial" w:eastAsia="Calibri" w:hAnsi="Arial" w:cs="Arial"/>
          <w:bCs/>
          <w:spacing w:val="-6"/>
          <w:sz w:val="22"/>
          <w:szCs w:val="22"/>
          <w:lang w:eastAsia="en-US"/>
        </w:rPr>
        <w:t xml:space="preserve"> wariant assistance</w:t>
      </w:r>
    </w:p>
    <w:p w14:paraId="1DE0EB84" w14:textId="77777777" w:rsidR="005C19A2" w:rsidRDefault="005C19A2" w:rsidP="005C19A2">
      <w:pPr>
        <w:widowControl w:val="0"/>
        <w:tabs>
          <w:tab w:val="left" w:pos="426"/>
        </w:tabs>
        <w:spacing w:before="240" w:line="360" w:lineRule="auto"/>
        <w:ind w:left="426"/>
        <w:rPr>
          <w:rFonts w:ascii="Arial" w:eastAsia="Calibri" w:hAnsi="Arial" w:cs="Arial"/>
          <w:bCs/>
          <w:spacing w:val="-6"/>
          <w:sz w:val="22"/>
          <w:szCs w:val="22"/>
          <w:lang w:eastAsia="en-US"/>
        </w:rPr>
      </w:pPr>
    </w:p>
    <w:p w14:paraId="23E115FE" w14:textId="77777777" w:rsidR="005C19A2" w:rsidRDefault="005C19A2" w:rsidP="005C19A2">
      <w:pPr>
        <w:widowControl w:val="0"/>
        <w:tabs>
          <w:tab w:val="left" w:pos="426"/>
        </w:tabs>
        <w:spacing w:before="240" w:line="360" w:lineRule="auto"/>
        <w:ind w:left="426"/>
        <w:rPr>
          <w:rFonts w:ascii="Arial" w:eastAsia="Calibri" w:hAnsi="Arial" w:cs="Arial"/>
          <w:bCs/>
          <w:spacing w:val="-6"/>
          <w:sz w:val="22"/>
          <w:szCs w:val="22"/>
          <w:lang w:eastAsia="en-US"/>
        </w:rPr>
      </w:pPr>
    </w:p>
    <w:p w14:paraId="772E4EFC" w14:textId="342833EB" w:rsidR="00DE10B8" w:rsidRPr="007C3472" w:rsidRDefault="00DE10B8" w:rsidP="00DE10B8">
      <w:pPr>
        <w:pStyle w:val="Akapitzlist"/>
        <w:widowControl w:val="0"/>
        <w:numPr>
          <w:ilvl w:val="0"/>
          <w:numId w:val="165"/>
        </w:numPr>
        <w:tabs>
          <w:tab w:val="left" w:pos="426"/>
        </w:tabs>
        <w:suppressAutoHyphens/>
        <w:spacing w:before="240" w:line="360" w:lineRule="auto"/>
        <w:ind w:left="426" w:hanging="426"/>
        <w:rPr>
          <w:rFonts w:ascii="Arial" w:eastAsia="Calibri" w:hAnsi="Arial" w:cs="Arial"/>
          <w:bCs/>
          <w:spacing w:val="-6"/>
          <w:lang w:eastAsia="en-US"/>
        </w:rPr>
      </w:pPr>
      <w:r w:rsidRPr="007C3472">
        <w:rPr>
          <w:rFonts w:ascii="Arial" w:eastAsia="Calibri" w:hAnsi="Arial" w:cs="Arial"/>
          <w:bCs/>
          <w:spacing w:val="-6"/>
          <w:lang w:eastAsia="en-US"/>
        </w:rPr>
        <w:lastRenderedPageBreak/>
        <w:t>Załącznikami do niniejszej oferty są następujące dokumenty:</w:t>
      </w:r>
    </w:p>
    <w:tbl>
      <w:tblPr>
        <w:tblW w:w="0" w:type="auto"/>
        <w:tblInd w:w="4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558"/>
        <w:gridCol w:w="8647"/>
      </w:tblGrid>
      <w:tr w:rsidR="00DE10B8" w:rsidRPr="007C3472" w14:paraId="4E8E8090" w14:textId="77777777" w:rsidTr="00DE10B8">
        <w:trPr>
          <w:trHeight w:val="397"/>
        </w:trPr>
        <w:tc>
          <w:tcPr>
            <w:tcW w:w="493" w:type="dxa"/>
            <w:vAlign w:val="center"/>
          </w:tcPr>
          <w:p w14:paraId="01782FB4" w14:textId="77777777" w:rsidR="00DE10B8" w:rsidRPr="007C3472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lang w:eastAsia="en-US"/>
              </w:rPr>
            </w:pPr>
            <w:r w:rsidRPr="007C3472">
              <w:rPr>
                <w:rFonts w:ascii="Arial" w:hAnsi="Arial" w:cs="Arial"/>
                <w:b/>
                <w:spacing w:val="-6"/>
                <w:lang w:eastAsia="en-US"/>
              </w:rPr>
              <w:t>Lp.</w:t>
            </w:r>
          </w:p>
        </w:tc>
        <w:tc>
          <w:tcPr>
            <w:tcW w:w="8647" w:type="dxa"/>
            <w:vAlign w:val="center"/>
          </w:tcPr>
          <w:p w14:paraId="7ACABBAB" w14:textId="5F4C14E1" w:rsidR="00DE10B8" w:rsidRPr="00AD542F" w:rsidRDefault="00AC77D1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pacing w:val="-6"/>
                <w:sz w:val="22"/>
                <w:szCs w:val="22"/>
                <w:lang w:eastAsia="en-US"/>
              </w:rPr>
              <w:t>Załączniki</w:t>
            </w:r>
          </w:p>
        </w:tc>
      </w:tr>
      <w:tr w:rsidR="00DE10B8" w:rsidRPr="007C3472" w14:paraId="10F9DB71" w14:textId="77777777" w:rsidTr="00DE10B8">
        <w:trPr>
          <w:trHeight w:val="397"/>
        </w:trPr>
        <w:tc>
          <w:tcPr>
            <w:tcW w:w="493" w:type="dxa"/>
            <w:vAlign w:val="center"/>
          </w:tcPr>
          <w:p w14:paraId="4BE6F9D7" w14:textId="77777777" w:rsidR="00DE10B8" w:rsidRPr="007C3472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770B8BA9" w14:textId="77777777" w:rsidR="00DE10B8" w:rsidRPr="007C3472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lang w:eastAsia="en-US"/>
              </w:rPr>
            </w:pPr>
          </w:p>
        </w:tc>
      </w:tr>
      <w:tr w:rsidR="00DE10B8" w:rsidRPr="007C3472" w14:paraId="0B244269" w14:textId="77777777" w:rsidTr="00DE10B8">
        <w:trPr>
          <w:trHeight w:val="397"/>
        </w:trPr>
        <w:tc>
          <w:tcPr>
            <w:tcW w:w="493" w:type="dxa"/>
            <w:vAlign w:val="center"/>
          </w:tcPr>
          <w:p w14:paraId="5C643A11" w14:textId="77777777" w:rsidR="00DE10B8" w:rsidRPr="007C3472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0C148AFA" w14:textId="77777777" w:rsidR="00DE10B8" w:rsidRPr="007C3472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lang w:eastAsia="en-US"/>
              </w:rPr>
            </w:pPr>
          </w:p>
        </w:tc>
      </w:tr>
      <w:tr w:rsidR="00DE10B8" w:rsidRPr="007C3472" w14:paraId="28C8BE52" w14:textId="77777777" w:rsidTr="00DE10B8">
        <w:trPr>
          <w:trHeight w:val="397"/>
        </w:trPr>
        <w:tc>
          <w:tcPr>
            <w:tcW w:w="493" w:type="dxa"/>
            <w:vAlign w:val="center"/>
          </w:tcPr>
          <w:p w14:paraId="0914625B" w14:textId="77777777" w:rsidR="00DE10B8" w:rsidRPr="007C3472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6E0DF6FA" w14:textId="77777777" w:rsidR="00DE10B8" w:rsidRPr="007C3472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lang w:eastAsia="en-US"/>
              </w:rPr>
            </w:pPr>
          </w:p>
        </w:tc>
      </w:tr>
      <w:tr w:rsidR="00DE10B8" w:rsidRPr="007C3472" w14:paraId="7D252747" w14:textId="77777777" w:rsidTr="00DE10B8">
        <w:trPr>
          <w:trHeight w:val="397"/>
        </w:trPr>
        <w:tc>
          <w:tcPr>
            <w:tcW w:w="493" w:type="dxa"/>
            <w:vAlign w:val="center"/>
          </w:tcPr>
          <w:p w14:paraId="383A200A" w14:textId="77777777" w:rsidR="00DE10B8" w:rsidRPr="007C3472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28EBE7B7" w14:textId="77777777" w:rsidR="00DE10B8" w:rsidRPr="007C3472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lang w:eastAsia="en-US"/>
              </w:rPr>
            </w:pPr>
          </w:p>
        </w:tc>
      </w:tr>
      <w:tr w:rsidR="00DE10B8" w:rsidRPr="007C3472" w14:paraId="1B134709" w14:textId="77777777" w:rsidTr="00DE10B8">
        <w:trPr>
          <w:trHeight w:val="397"/>
        </w:trPr>
        <w:tc>
          <w:tcPr>
            <w:tcW w:w="493" w:type="dxa"/>
            <w:vAlign w:val="center"/>
          </w:tcPr>
          <w:p w14:paraId="1560B9CB" w14:textId="77777777" w:rsidR="00DE10B8" w:rsidRPr="007C3472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3AC462E9" w14:textId="77777777" w:rsidR="00DE10B8" w:rsidRPr="007C3472" w:rsidRDefault="00DE10B8" w:rsidP="00DE10B8">
            <w:pPr>
              <w:widowControl w:val="0"/>
              <w:spacing w:line="276" w:lineRule="auto"/>
              <w:jc w:val="center"/>
              <w:rPr>
                <w:rFonts w:ascii="Arial" w:hAnsi="Arial" w:cs="Arial"/>
                <w:spacing w:val="-6"/>
                <w:lang w:eastAsia="en-US"/>
              </w:rPr>
            </w:pPr>
          </w:p>
        </w:tc>
      </w:tr>
    </w:tbl>
    <w:p w14:paraId="4D98D532" w14:textId="555B3F73" w:rsidR="00DE10B8" w:rsidRPr="007C3472" w:rsidRDefault="00DE10B8" w:rsidP="00DE10B8">
      <w:pPr>
        <w:widowControl w:val="0"/>
        <w:tabs>
          <w:tab w:val="left" w:pos="426"/>
        </w:tabs>
        <w:autoSpaceDE w:val="0"/>
        <w:autoSpaceDN w:val="0"/>
        <w:adjustRightInd w:val="0"/>
        <w:spacing w:before="240" w:line="360" w:lineRule="auto"/>
        <w:ind w:left="426"/>
        <w:jc w:val="both"/>
        <w:rPr>
          <w:rFonts w:ascii="Arial" w:hAnsi="Arial" w:cs="Arial"/>
          <w:spacing w:val="-2"/>
          <w:sz w:val="22"/>
          <w:szCs w:val="22"/>
          <w:lang w:eastAsia="en-US"/>
        </w:rPr>
      </w:pPr>
    </w:p>
    <w:p w14:paraId="03E05F70" w14:textId="77777777" w:rsidR="00DE10B8" w:rsidRPr="007C3472" w:rsidRDefault="00DE10B8" w:rsidP="00DE10B8">
      <w:pPr>
        <w:pStyle w:val="Akapitzlist"/>
        <w:widowControl w:val="0"/>
        <w:tabs>
          <w:tab w:val="left" w:pos="426"/>
        </w:tabs>
        <w:spacing w:before="120" w:after="0" w:line="360" w:lineRule="auto"/>
        <w:ind w:left="425" w:firstLine="0"/>
        <w:contextualSpacing w:val="0"/>
        <w:jc w:val="both"/>
        <w:rPr>
          <w:rFonts w:ascii="Arial" w:eastAsia="Calibri" w:hAnsi="Arial" w:cs="Arial"/>
          <w:bCs/>
          <w:i/>
          <w:spacing w:val="-6"/>
          <w:lang w:eastAsia="en-US"/>
        </w:rPr>
      </w:pPr>
    </w:p>
    <w:p w14:paraId="013DC661" w14:textId="77777777" w:rsidR="00132450" w:rsidRPr="007C3472" w:rsidRDefault="00132450" w:rsidP="00222018">
      <w:pPr>
        <w:widowControl w:val="0"/>
        <w:spacing w:line="360" w:lineRule="auto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</w:p>
    <w:p w14:paraId="2E34FFFE" w14:textId="77777777" w:rsidR="000C3325" w:rsidRPr="007C3472" w:rsidRDefault="000C3325" w:rsidP="00222018">
      <w:pPr>
        <w:widowControl w:val="0"/>
        <w:spacing w:line="360" w:lineRule="auto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</w:p>
    <w:p w14:paraId="16B162F7" w14:textId="77777777" w:rsidR="000C3325" w:rsidRPr="007C3472" w:rsidRDefault="000C3325" w:rsidP="00222018">
      <w:pPr>
        <w:widowControl w:val="0"/>
        <w:spacing w:line="360" w:lineRule="auto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</w:p>
    <w:p w14:paraId="45A5A51E" w14:textId="77777777" w:rsidR="000C3325" w:rsidRPr="007C3472" w:rsidRDefault="000C3325" w:rsidP="00222018">
      <w:pPr>
        <w:widowControl w:val="0"/>
        <w:spacing w:line="360" w:lineRule="auto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</w:p>
    <w:p w14:paraId="1AE0ECC1" w14:textId="77777777" w:rsidR="000C3325" w:rsidRPr="007C3472" w:rsidRDefault="000C3325" w:rsidP="00222018">
      <w:pPr>
        <w:widowControl w:val="0"/>
        <w:spacing w:line="360" w:lineRule="auto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</w:p>
    <w:p w14:paraId="652170F9" w14:textId="77777777" w:rsidR="000C3325" w:rsidRPr="007C3472" w:rsidRDefault="000C3325" w:rsidP="00222018">
      <w:pPr>
        <w:widowControl w:val="0"/>
        <w:spacing w:line="360" w:lineRule="auto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</w:p>
    <w:p w14:paraId="16DD1782" w14:textId="77777777" w:rsidR="000C3325" w:rsidRPr="007C3472" w:rsidRDefault="000C3325" w:rsidP="00222018">
      <w:pPr>
        <w:widowControl w:val="0"/>
        <w:spacing w:line="360" w:lineRule="auto"/>
        <w:outlineLvl w:val="0"/>
        <w:rPr>
          <w:rFonts w:ascii="Arial" w:hAnsi="Arial" w:cs="Arial"/>
          <w:b/>
          <w:bCs/>
          <w:spacing w:val="-2"/>
          <w:sz w:val="22"/>
          <w:szCs w:val="22"/>
          <w:lang w:eastAsia="en-US"/>
        </w:rPr>
      </w:pPr>
    </w:p>
    <w:sectPr w:rsidR="000C3325" w:rsidRPr="007C3472" w:rsidSect="001F0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33435" w14:textId="77777777" w:rsidR="00535918" w:rsidRDefault="00535918">
      <w:r>
        <w:separator/>
      </w:r>
    </w:p>
  </w:endnote>
  <w:endnote w:type="continuationSeparator" w:id="0">
    <w:p w14:paraId="2298AFAF" w14:textId="77777777" w:rsidR="00535918" w:rsidRDefault="0053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5475" w14:textId="77777777" w:rsidR="00CC4154" w:rsidRDefault="00CC41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5FE990" w14:textId="77777777" w:rsidR="00CC4154" w:rsidRDefault="00CC41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68D3" w14:textId="272D8F34" w:rsidR="008966BE" w:rsidRPr="008966BE" w:rsidRDefault="004A6113" w:rsidP="00BA31AD">
    <w:pPr>
      <w:ind w:left="1701" w:right="-1"/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noProof/>
        <w:sz w:val="22"/>
        <w:szCs w:val="22"/>
        <w:lang w:eastAsia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528FDC" wp14:editId="4F0252C1">
              <wp:simplePos x="0" y="0"/>
              <wp:positionH relativeFrom="column">
                <wp:posOffset>12700</wp:posOffset>
              </wp:positionH>
              <wp:positionV relativeFrom="paragraph">
                <wp:posOffset>-86360</wp:posOffset>
              </wp:positionV>
              <wp:extent cx="6083935" cy="0"/>
              <wp:effectExtent l="12700" t="8890" r="8890" b="10160"/>
              <wp:wrapNone/>
              <wp:docPr id="30580896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D4C5C3" id="Line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-6.8pt" to="480.05pt,-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" strokecolor="black [3213]"/>
          </w:pict>
        </mc:Fallback>
      </mc:AlternateContent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sdt>
      <w:sdtPr>
        <w:rPr>
          <w:rFonts w:ascii="Arial" w:hAnsi="Arial" w:cs="Arial"/>
          <w:sz w:val="22"/>
          <w:szCs w:val="22"/>
        </w:rPr>
        <w:id w:val="-935055439"/>
        <w:docPartObj>
          <w:docPartGallery w:val="Page Numbers (Bottom of Page)"/>
          <w:docPartUnique/>
        </w:docPartObj>
      </w:sdtPr>
      <w:sdtContent>
        <w:r w:rsidR="008966BE" w:rsidRPr="008966BE">
          <w:rPr>
            <w:rFonts w:ascii="Arial" w:hAnsi="Arial" w:cs="Arial"/>
            <w:sz w:val="22"/>
            <w:szCs w:val="22"/>
          </w:rPr>
          <w:t xml:space="preserve">Strona |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PAGE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3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  <w:r w:rsidR="008966BE" w:rsidRPr="008966BE">
          <w:rPr>
            <w:rFonts w:ascii="Arial" w:hAnsi="Arial" w:cs="Arial"/>
            <w:sz w:val="22"/>
            <w:szCs w:val="22"/>
          </w:rPr>
          <w:t xml:space="preserve"> z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NUMPAGES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45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</w:sdtContent>
    </w:sdt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4384" behindDoc="0" locked="0" layoutInCell="1" allowOverlap="1" wp14:anchorId="2630373E" wp14:editId="52709891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049128352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92ECD6" id="Łącznik prosty 5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01E60AD6" wp14:editId="1A8FC865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131006291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B1CE5" id="Łącznik prosty 3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3DE0" w14:textId="77777777" w:rsidR="00CC4154" w:rsidRDefault="00CC4154" w:rsidP="00C845BA">
    <w:pPr>
      <w:pStyle w:val="Stopka"/>
    </w:pPr>
  </w:p>
  <w:p w14:paraId="6C1AA6F2" w14:textId="77777777" w:rsidR="00CC4154" w:rsidRPr="00C845BA" w:rsidRDefault="00CC4154" w:rsidP="00C84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17287" w14:textId="77777777" w:rsidR="00535918" w:rsidRDefault="00535918">
      <w:r>
        <w:separator/>
      </w:r>
    </w:p>
  </w:footnote>
  <w:footnote w:type="continuationSeparator" w:id="0">
    <w:p w14:paraId="2330ACB9" w14:textId="77777777" w:rsidR="00535918" w:rsidRDefault="00535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73CF3" w14:textId="77777777" w:rsidR="00326257" w:rsidRDefault="003262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EA19C" w14:textId="288D96AF" w:rsidR="00E1703D" w:rsidRPr="008966BE" w:rsidRDefault="009860B9" w:rsidP="00FA0FE4">
    <w:pPr>
      <w:pStyle w:val="Nagwek"/>
      <w:spacing w:after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 w:rsidRPr="008966BE">
      <w:rPr>
        <w:rFonts w:ascii="Arial" w:hAnsi="Arial" w:cs="Arial"/>
        <w:b/>
        <w:bCs/>
        <w:spacing w:val="-4"/>
        <w:sz w:val="22"/>
        <w:szCs w:val="22"/>
      </w:rPr>
      <w:t>ZAMAWIAJĄCY – GMINA MIEJSKA NOWA RUDA</w:t>
    </w:r>
  </w:p>
  <w:p w14:paraId="3FAF9098" w14:textId="7D737591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>Postępowanie o udzielenie zamówienia na: „Kompleksowe ubezpieczenie Gminy Miejskiej Nowa Ruda”</w:t>
    </w:r>
  </w:p>
  <w:p w14:paraId="4282FC9F" w14:textId="40D6BCBB" w:rsidR="00E1703D" w:rsidRPr="00326257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326257">
      <w:rPr>
        <w:rFonts w:ascii="Arial" w:hAnsi="Arial" w:cs="Arial"/>
        <w:spacing w:val="-4"/>
        <w:sz w:val="20"/>
        <w:szCs w:val="20"/>
      </w:rPr>
      <w:t xml:space="preserve">Oznaczenie sprawy (numer referencyjny): </w:t>
    </w:r>
    <w:r w:rsidR="00326257" w:rsidRPr="00326257">
      <w:rPr>
        <w:rFonts w:ascii="Arial" w:hAnsi="Arial" w:cs="Arial"/>
        <w:spacing w:val="-4"/>
        <w:sz w:val="20"/>
        <w:szCs w:val="20"/>
      </w:rPr>
      <w:t>ZP-Howden.1.11.2025</w:t>
    </w:r>
  </w:p>
  <w:p w14:paraId="7702F643" w14:textId="101ACCD6" w:rsidR="008966BE" w:rsidRPr="008966BE" w:rsidRDefault="004A6113" w:rsidP="00FA0FE4">
    <w:pPr>
      <w:pStyle w:val="Nagwek"/>
      <w:spacing w:before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>
      <w:rPr>
        <w:b/>
        <w:bCs/>
        <w:noProof/>
        <w:spacing w:val="-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28FDC" wp14:editId="07A99737">
              <wp:simplePos x="0" y="0"/>
              <wp:positionH relativeFrom="column">
                <wp:posOffset>12700</wp:posOffset>
              </wp:positionH>
              <wp:positionV relativeFrom="paragraph">
                <wp:posOffset>302260</wp:posOffset>
              </wp:positionV>
              <wp:extent cx="6083935" cy="0"/>
              <wp:effectExtent l="12700" t="6985" r="8890" b="12065"/>
              <wp:wrapNone/>
              <wp:docPr id="2100485340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27975B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23.8pt" to="48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" strokecolor="black [3213]"/>
          </w:pict>
        </mc:Fallback>
      </mc:AlternateContent>
    </w:r>
    <w:r w:rsidR="008966BE" w:rsidRPr="008966BE">
      <w:rPr>
        <w:rFonts w:ascii="Arial" w:hAnsi="Arial" w:cs="Arial"/>
        <w:b/>
        <w:bCs/>
        <w:spacing w:val="-4"/>
        <w:sz w:val="22"/>
        <w:szCs w:val="22"/>
      </w:rPr>
      <w:t>SPECYFIKACJA WARUNKÓW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3EDF0" w14:textId="17BDB5BD" w:rsidR="002A661A" w:rsidRDefault="004A6113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2D2B6B8" wp14:editId="70C02E50">
              <wp:simplePos x="0" y="0"/>
              <wp:positionH relativeFrom="column">
                <wp:posOffset>4061460</wp:posOffset>
              </wp:positionH>
              <wp:positionV relativeFrom="paragraph">
                <wp:posOffset>-114300</wp:posOffset>
              </wp:positionV>
              <wp:extent cx="2055495" cy="431800"/>
              <wp:effectExtent l="0" t="0" r="0" b="0"/>
              <wp:wrapNone/>
              <wp:docPr id="603466022" name="Dowolny kształt: kształ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055495" cy="431800"/>
                      </a:xfrm>
                      <a:custGeom>
                        <a:avLst/>
                        <a:gdLst>
                          <a:gd name="T0" fmla="*/ 830 w 2086"/>
                          <a:gd name="T1" fmla="*/ 438 h 438"/>
                          <a:gd name="T2" fmla="*/ 901 w 2086"/>
                          <a:gd name="T3" fmla="*/ 159 h 438"/>
                          <a:gd name="T4" fmla="*/ 971 w 2086"/>
                          <a:gd name="T5" fmla="*/ 438 h 438"/>
                          <a:gd name="T6" fmla="*/ 1832 w 2086"/>
                          <a:gd name="T7" fmla="*/ 438 h 438"/>
                          <a:gd name="T8" fmla="*/ 1832 w 2086"/>
                          <a:gd name="T9" fmla="*/ 212 h 438"/>
                          <a:gd name="T10" fmla="*/ 1965 w 2086"/>
                          <a:gd name="T11" fmla="*/ 438 h 438"/>
                          <a:gd name="T12" fmla="*/ 2086 w 2086"/>
                          <a:gd name="T13" fmla="*/ 438 h 438"/>
                          <a:gd name="T14" fmla="*/ 2086 w 2086"/>
                          <a:gd name="T15" fmla="*/ 0 h 438"/>
                          <a:gd name="T16" fmla="*/ 1965 w 2086"/>
                          <a:gd name="T17" fmla="*/ 0 h 438"/>
                          <a:gd name="T18" fmla="*/ 1965 w 2086"/>
                          <a:gd name="T19" fmla="*/ 225 h 438"/>
                          <a:gd name="T20" fmla="*/ 1832 w 2086"/>
                          <a:gd name="T21" fmla="*/ 0 h 438"/>
                          <a:gd name="T22" fmla="*/ 1106 w 2086"/>
                          <a:gd name="T23" fmla="*/ 0 h 438"/>
                          <a:gd name="T24" fmla="*/ 1047 w 2086"/>
                          <a:gd name="T25" fmla="*/ 269 h 438"/>
                          <a:gd name="T26" fmla="*/ 971 w 2086"/>
                          <a:gd name="T27" fmla="*/ 0 h 438"/>
                          <a:gd name="T28" fmla="*/ 830 w 2086"/>
                          <a:gd name="T29" fmla="*/ 0 h 438"/>
                          <a:gd name="T30" fmla="*/ 754 w 2086"/>
                          <a:gd name="T31" fmla="*/ 269 h 438"/>
                          <a:gd name="T32" fmla="*/ 695 w 2086"/>
                          <a:gd name="T33" fmla="*/ 0 h 438"/>
                          <a:gd name="T34" fmla="*/ 254 w 2086"/>
                          <a:gd name="T35" fmla="*/ 0 h 438"/>
                          <a:gd name="T36" fmla="*/ 254 w 2086"/>
                          <a:gd name="T37" fmla="*/ 157 h 438"/>
                          <a:gd name="T38" fmla="*/ 121 w 2086"/>
                          <a:gd name="T39" fmla="*/ 157 h 438"/>
                          <a:gd name="T40" fmla="*/ 121 w 2086"/>
                          <a:gd name="T41" fmla="*/ 0 h 438"/>
                          <a:gd name="T42" fmla="*/ 0 w 2086"/>
                          <a:gd name="T43" fmla="*/ 0 h 438"/>
                          <a:gd name="T44" fmla="*/ 0 w 2086"/>
                          <a:gd name="T45" fmla="*/ 438 h 438"/>
                          <a:gd name="T46" fmla="*/ 121 w 2086"/>
                          <a:gd name="T47" fmla="*/ 438 h 438"/>
                          <a:gd name="T48" fmla="*/ 121 w 2086"/>
                          <a:gd name="T49" fmla="*/ 269 h 438"/>
                          <a:gd name="T50" fmla="*/ 254 w 2086"/>
                          <a:gd name="T51" fmla="*/ 269 h 438"/>
                          <a:gd name="T52" fmla="*/ 254 w 2086"/>
                          <a:gd name="T53" fmla="*/ 438 h 438"/>
                          <a:gd name="T54" fmla="*/ 830 w 2086"/>
                          <a:gd name="T55" fmla="*/ 438 h 438"/>
                          <a:gd name="T56" fmla="*/ 1271 w 2086"/>
                          <a:gd name="T57" fmla="*/ 338 h 438"/>
                          <a:gd name="T58" fmla="*/ 1208 w 2086"/>
                          <a:gd name="T59" fmla="*/ 338 h 438"/>
                          <a:gd name="T60" fmla="*/ 1208 w 2086"/>
                          <a:gd name="T61" fmla="*/ 99 h 438"/>
                          <a:gd name="T62" fmla="*/ 1271 w 2086"/>
                          <a:gd name="T63" fmla="*/ 99 h 438"/>
                          <a:gd name="T64" fmla="*/ 1391 w 2086"/>
                          <a:gd name="T65" fmla="*/ 219 h 438"/>
                          <a:gd name="T66" fmla="*/ 1271 w 2086"/>
                          <a:gd name="T67" fmla="*/ 338 h 438"/>
                          <a:gd name="T68" fmla="*/ 1710 w 2086"/>
                          <a:gd name="T69" fmla="*/ 338 h 438"/>
                          <a:gd name="T70" fmla="*/ 1517 w 2086"/>
                          <a:gd name="T71" fmla="*/ 338 h 438"/>
                          <a:gd name="T72" fmla="*/ 1517 w 2086"/>
                          <a:gd name="T73" fmla="*/ 269 h 438"/>
                          <a:gd name="T74" fmla="*/ 1655 w 2086"/>
                          <a:gd name="T75" fmla="*/ 269 h 438"/>
                          <a:gd name="T76" fmla="*/ 1655 w 2086"/>
                          <a:gd name="T77" fmla="*/ 169 h 438"/>
                          <a:gd name="T78" fmla="*/ 1517 w 2086"/>
                          <a:gd name="T79" fmla="*/ 169 h 438"/>
                          <a:gd name="T80" fmla="*/ 1517 w 2086"/>
                          <a:gd name="T81" fmla="*/ 99 h 438"/>
                          <a:gd name="T82" fmla="*/ 1710 w 2086"/>
                          <a:gd name="T83" fmla="*/ 99 h 438"/>
                          <a:gd name="T84" fmla="*/ 1710 w 2086"/>
                          <a:gd name="T85" fmla="*/ 338 h 438"/>
                          <a:gd name="T86" fmla="*/ 500 w 2086"/>
                          <a:gd name="T87" fmla="*/ 345 h 438"/>
                          <a:gd name="T88" fmla="*/ 384 w 2086"/>
                          <a:gd name="T89" fmla="*/ 219 h 438"/>
                          <a:gd name="T90" fmla="*/ 500 w 2086"/>
                          <a:gd name="T91" fmla="*/ 92 h 438"/>
                          <a:gd name="T92" fmla="*/ 615 w 2086"/>
                          <a:gd name="T93" fmla="*/ 219 h 438"/>
                          <a:gd name="T94" fmla="*/ 500 w 2086"/>
                          <a:gd name="T95" fmla="*/ 345 h 43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</a:cxnLst>
                        <a:rect l="0" t="0" r="r" b="b"/>
                        <a:pathLst>
                          <a:path w="2086" h="438">
                            <a:moveTo>
                              <a:pt x="830" y="438"/>
                            </a:moveTo>
                            <a:cubicBezTo>
                              <a:pt x="901" y="159"/>
                              <a:pt x="901" y="159"/>
                              <a:pt x="901" y="159"/>
                            </a:cubicBezTo>
                            <a:cubicBezTo>
                              <a:pt x="971" y="438"/>
                              <a:pt x="971" y="438"/>
                              <a:pt x="971" y="438"/>
                            </a:cubicBezTo>
                            <a:cubicBezTo>
                              <a:pt x="1832" y="438"/>
                              <a:pt x="1832" y="438"/>
                              <a:pt x="1832" y="438"/>
                            </a:cubicBezTo>
                            <a:cubicBezTo>
                              <a:pt x="1832" y="212"/>
                              <a:pt x="1832" y="212"/>
                              <a:pt x="1832" y="212"/>
                            </a:cubicBezTo>
                            <a:cubicBezTo>
                              <a:pt x="1965" y="438"/>
                              <a:pt x="1965" y="438"/>
                              <a:pt x="1965" y="438"/>
                            </a:cubicBezTo>
                            <a:cubicBezTo>
                              <a:pt x="2086" y="438"/>
                              <a:pt x="2086" y="438"/>
                              <a:pt x="2086" y="438"/>
                            </a:cubicBezTo>
                            <a:cubicBezTo>
                              <a:pt x="2086" y="0"/>
                              <a:pt x="2086" y="0"/>
                              <a:pt x="2086" y="0"/>
                            </a:cubicBezTo>
                            <a:cubicBezTo>
                              <a:pt x="1965" y="0"/>
                              <a:pt x="1965" y="0"/>
                              <a:pt x="1965" y="0"/>
                            </a:cubicBezTo>
                            <a:cubicBezTo>
                              <a:pt x="1965" y="225"/>
                              <a:pt x="1965" y="225"/>
                              <a:pt x="1965" y="225"/>
                            </a:cubicBezTo>
                            <a:cubicBezTo>
                              <a:pt x="1832" y="0"/>
                              <a:pt x="1832" y="0"/>
                              <a:pt x="1832" y="0"/>
                            </a:cubicBezTo>
                            <a:cubicBezTo>
                              <a:pt x="1106" y="0"/>
                              <a:pt x="1106" y="0"/>
                              <a:pt x="1106" y="0"/>
                            </a:cubicBezTo>
                            <a:cubicBezTo>
                              <a:pt x="1047" y="269"/>
                              <a:pt x="1047" y="269"/>
                              <a:pt x="1047" y="269"/>
                            </a:cubicBezTo>
                            <a:cubicBezTo>
                              <a:pt x="971" y="0"/>
                              <a:pt x="971" y="0"/>
                              <a:pt x="971" y="0"/>
                            </a:cubicBezTo>
                            <a:cubicBezTo>
                              <a:pt x="830" y="0"/>
                              <a:pt x="830" y="0"/>
                              <a:pt x="830" y="0"/>
                            </a:cubicBezTo>
                            <a:cubicBezTo>
                              <a:pt x="754" y="269"/>
                              <a:pt x="754" y="269"/>
                              <a:pt x="754" y="269"/>
                            </a:cubicBezTo>
                            <a:cubicBezTo>
                              <a:pt x="695" y="0"/>
                              <a:pt x="695" y="0"/>
                              <a:pt x="695" y="0"/>
                            </a:cubicBezTo>
                            <a:cubicBezTo>
                              <a:pt x="254" y="0"/>
                              <a:pt x="254" y="0"/>
                              <a:pt x="254" y="0"/>
                            </a:cubicBezTo>
                            <a:cubicBezTo>
                              <a:pt x="254" y="157"/>
                              <a:pt x="254" y="157"/>
                              <a:pt x="254" y="157"/>
                            </a:cubicBezTo>
                            <a:cubicBezTo>
                              <a:pt x="121" y="157"/>
                              <a:pt x="121" y="157"/>
                              <a:pt x="121" y="157"/>
                            </a:cubicBezTo>
                            <a:cubicBezTo>
                              <a:pt x="121" y="0"/>
                              <a:pt x="121" y="0"/>
                              <a:pt x="121" y="0"/>
                            </a:cubicBezTo>
                            <a:cubicBezTo>
                              <a:pt x="0" y="0"/>
                              <a:pt x="0" y="0"/>
                              <a:pt x="0" y="0"/>
                            </a:cubicBezTo>
                            <a:cubicBezTo>
                              <a:pt x="0" y="438"/>
                              <a:pt x="0" y="438"/>
                              <a:pt x="0" y="438"/>
                            </a:cubicBezTo>
                            <a:cubicBezTo>
                              <a:pt x="121" y="438"/>
                              <a:pt x="121" y="438"/>
                              <a:pt x="121" y="438"/>
                            </a:cubicBezTo>
                            <a:cubicBezTo>
                              <a:pt x="121" y="269"/>
                              <a:pt x="121" y="269"/>
                              <a:pt x="121" y="269"/>
                            </a:cubicBezTo>
                            <a:cubicBezTo>
                              <a:pt x="254" y="269"/>
                              <a:pt x="254" y="269"/>
                              <a:pt x="254" y="269"/>
                            </a:cubicBezTo>
                            <a:cubicBezTo>
                              <a:pt x="254" y="438"/>
                              <a:pt x="254" y="438"/>
                              <a:pt x="254" y="438"/>
                            </a:cubicBezTo>
                            <a:lnTo>
                              <a:pt x="830" y="438"/>
                            </a:lnTo>
                            <a:close/>
                            <a:moveTo>
                              <a:pt x="1271" y="338"/>
                            </a:moveTo>
                            <a:cubicBezTo>
                              <a:pt x="1208" y="338"/>
                              <a:pt x="1208" y="338"/>
                              <a:pt x="1208" y="338"/>
                            </a:cubicBezTo>
                            <a:cubicBezTo>
                              <a:pt x="1208" y="99"/>
                              <a:pt x="1208" y="99"/>
                              <a:pt x="1208" y="99"/>
                            </a:cubicBezTo>
                            <a:cubicBezTo>
                              <a:pt x="1271" y="99"/>
                              <a:pt x="1271" y="99"/>
                              <a:pt x="1271" y="99"/>
                            </a:cubicBezTo>
                            <a:cubicBezTo>
                              <a:pt x="1337" y="99"/>
                              <a:pt x="1391" y="153"/>
                              <a:pt x="1391" y="219"/>
                            </a:cubicBezTo>
                            <a:cubicBezTo>
                              <a:pt x="1391" y="285"/>
                              <a:pt x="1337" y="338"/>
                              <a:pt x="1271" y="338"/>
                            </a:cubicBezTo>
                            <a:close/>
                            <a:moveTo>
                              <a:pt x="1710" y="338"/>
                            </a:moveTo>
                            <a:cubicBezTo>
                              <a:pt x="1517" y="338"/>
                              <a:pt x="1517" y="338"/>
                              <a:pt x="1517" y="338"/>
                            </a:cubicBezTo>
                            <a:cubicBezTo>
                              <a:pt x="1517" y="269"/>
                              <a:pt x="1517" y="269"/>
                              <a:pt x="1517" y="269"/>
                            </a:cubicBezTo>
                            <a:cubicBezTo>
                              <a:pt x="1655" y="269"/>
                              <a:pt x="1655" y="269"/>
                              <a:pt x="1655" y="269"/>
                            </a:cubicBezTo>
                            <a:cubicBezTo>
                              <a:pt x="1655" y="169"/>
                              <a:pt x="1655" y="169"/>
                              <a:pt x="1655" y="169"/>
                            </a:cubicBezTo>
                            <a:cubicBezTo>
                              <a:pt x="1517" y="169"/>
                              <a:pt x="1517" y="169"/>
                              <a:pt x="1517" y="169"/>
                            </a:cubicBezTo>
                            <a:cubicBezTo>
                              <a:pt x="1517" y="99"/>
                              <a:pt x="1517" y="99"/>
                              <a:pt x="1517" y="99"/>
                            </a:cubicBezTo>
                            <a:cubicBezTo>
                              <a:pt x="1710" y="99"/>
                              <a:pt x="1710" y="99"/>
                              <a:pt x="1710" y="99"/>
                            </a:cubicBezTo>
                            <a:lnTo>
                              <a:pt x="1710" y="338"/>
                            </a:lnTo>
                            <a:close/>
                            <a:moveTo>
                              <a:pt x="500" y="345"/>
                            </a:moveTo>
                            <a:cubicBezTo>
                              <a:pt x="440" y="345"/>
                              <a:pt x="384" y="300"/>
                              <a:pt x="384" y="219"/>
                            </a:cubicBezTo>
                            <a:cubicBezTo>
                              <a:pt x="384" y="139"/>
                              <a:pt x="440" y="92"/>
                              <a:pt x="500" y="92"/>
                            </a:cubicBezTo>
                            <a:cubicBezTo>
                              <a:pt x="559" y="92"/>
                              <a:pt x="615" y="139"/>
                              <a:pt x="615" y="219"/>
                            </a:cubicBezTo>
                            <a:cubicBezTo>
                              <a:pt x="615" y="300"/>
                              <a:pt x="559" y="345"/>
                              <a:pt x="500" y="345"/>
                            </a:cubicBezTo>
                            <a:close/>
                          </a:path>
                        </a:pathLst>
                      </a:custGeom>
                      <a:solidFill>
                        <a:srgbClr val="173F35"/>
                      </a:solidFill>
                      <a:ln>
                        <a:noFill/>
                      </a:ln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683B12" id="Dowolny kształt: kształt 1" o:spid="_x0000_s1026" style="position:absolute;margin-left:319.8pt;margin-top:-9pt;width:161.8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86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" path="m830,438c901,159,901,159,901,159v70,279,70,279,70,279c1832,438,1832,438,1832,438v,-226,,-226,,-226c1965,438,1965,438,1965,438v121,,121,,121,c2086,,2086,,2086,,1965,,1965,,1965,v,225,,225,,225c1832,,1832,,1832,,1106,,1106,,1106,v-59,269,-59,269,-59,269c971,,971,,971,,830,,830,,830,,754,269,754,269,754,269,695,,695,,695,,254,,254,,254,v,157,,157,,157c121,157,121,157,121,157,121,,121,,121,,,,,,,,,438,,438,,438v121,,121,,121,c121,269,121,269,121,269v133,,133,,133,c254,438,254,438,254,438r576,xm1271,338v-63,,-63,,-63,c1208,99,1208,99,1208,99v63,,63,,63,c1337,99,1391,153,1391,219v,66,-54,119,-120,119xm1710,338v-193,,-193,,-193,c1517,269,1517,269,1517,269v138,,138,,138,c1655,169,1655,169,1655,169v-138,,-138,,-138,c1517,99,1517,99,1517,99v193,,193,,193,l1710,338xm500,345c440,345,384,300,384,219,384,139,440,92,500,92v59,,115,47,115,127c615,300,559,345,500,345xe" fillcolor="#173f35" stroked="f">
              <v:path arrowok="t" o:connecttype="custom" o:connectlocs="817862,431800;887824,156749;956800,431800;1805209,431800;1805209,208999;1936264,431800;2055495,431800;2055495,0;1936264,0;1936264,221815;1805209,0;1089826,0;1031689,265192;956800,0;817862,0;742974,265192;684837,0;250286,0;250286,154778;119231,154778;119231,0;0,0;0,431800;119231,431800;119231,265192;250286,265192;250286,431800;817862,431800;1252413,333216;1190335,333216;1190335,97599;1252413,97599;1370658,215900;1252413,333216;1684994,333216;1494816,333216;1494816,265192;1630798,265192;1630798,166608;1494816,166608;1494816,97599;1684994,97599;1684994,333216;492688,340116;378385,215900;492688,90698;606006,215900;492688,340116" o:connectangles="0,0,0,0,0,0,0,0,0,0,0,0,0,0,0,0,0,0,0,0,0,0,0,0,0,0,0,0,0,0,0,0,0,0,0,0,0,0,0,0,0,0,0,0,0,0,0,0"/>
              <o:lock v:ext="edit" aspectratio="t" verticies="t"/>
            </v:shape>
          </w:pict>
        </mc:Fallback>
      </mc:AlternateContent>
    </w:r>
  </w:p>
  <w:p w14:paraId="7BDCCB8A" w14:textId="09552BCD" w:rsidR="00CC4154" w:rsidRDefault="00CC4154">
    <w:pPr>
      <w:pStyle w:val="Nagwek"/>
      <w:rPr>
        <w:noProof/>
      </w:rPr>
    </w:pPr>
  </w:p>
  <w:p w14:paraId="6079750D" w14:textId="28AF34D0" w:rsidR="00CC4154" w:rsidRDefault="004A611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528FDC" wp14:editId="474B23F4">
              <wp:simplePos x="0" y="0"/>
              <wp:positionH relativeFrom="column">
                <wp:posOffset>12700</wp:posOffset>
              </wp:positionH>
              <wp:positionV relativeFrom="paragraph">
                <wp:posOffset>108585</wp:posOffset>
              </wp:positionV>
              <wp:extent cx="6083935" cy="0"/>
              <wp:effectExtent l="12700" t="13335" r="8890" b="5715"/>
              <wp:wrapNone/>
              <wp:docPr id="164110685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BB7566" id="Line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8.55pt" to="480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0"/>
    <w:multiLevelType w:val="singleLevel"/>
    <w:tmpl w:val="CB8C710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6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C54567"/>
    <w:multiLevelType w:val="hybridMultilevel"/>
    <w:tmpl w:val="700AC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EB4F9F"/>
    <w:multiLevelType w:val="hybridMultilevel"/>
    <w:tmpl w:val="BEF203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2440F2D"/>
    <w:multiLevelType w:val="multilevel"/>
    <w:tmpl w:val="0772DD44"/>
    <w:numStyleLink w:val="Styl1"/>
  </w:abstractNum>
  <w:abstractNum w:abstractNumId="11" w15:restartNumberingAfterBreak="0">
    <w:nsid w:val="02DE2E0F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46374E"/>
    <w:multiLevelType w:val="multilevel"/>
    <w:tmpl w:val="0772DD44"/>
    <w:numStyleLink w:val="Styl1"/>
  </w:abstractNum>
  <w:abstractNum w:abstractNumId="14" w15:restartNumberingAfterBreak="0">
    <w:nsid w:val="038F3213"/>
    <w:multiLevelType w:val="hybridMultilevel"/>
    <w:tmpl w:val="94564862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4202A3B2">
      <w:start w:val="1"/>
      <w:numFmt w:val="lowerLetter"/>
      <w:lvlText w:val="%2."/>
      <w:lvlJc w:val="left"/>
      <w:pPr>
        <w:ind w:left="2433" w:hanging="360"/>
      </w:pPr>
      <w:rPr>
        <w:rFonts w:ascii="Arial" w:hAnsi="Arial" w:cs="Arial" w:hint="default"/>
        <w:sz w:val="22"/>
        <w:szCs w:val="22"/>
      </w:rPr>
    </w:lvl>
    <w:lvl w:ilvl="2" w:tplc="3BDA6B12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483A4D44">
      <w:start w:val="1"/>
      <w:numFmt w:val="decimal"/>
      <w:lvlText w:val="%4."/>
      <w:lvlJc w:val="left"/>
      <w:pPr>
        <w:ind w:left="3873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03C95390"/>
    <w:multiLevelType w:val="hybridMultilevel"/>
    <w:tmpl w:val="E5E88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CA148A"/>
    <w:multiLevelType w:val="multilevel"/>
    <w:tmpl w:val="F1B4349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04044B6B"/>
    <w:multiLevelType w:val="hybridMultilevel"/>
    <w:tmpl w:val="238027C4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AAA4466">
      <w:start w:val="1"/>
      <w:numFmt w:val="decimal"/>
      <w:lvlText w:val="%2"/>
      <w:lvlJc w:val="left"/>
      <w:pPr>
        <w:ind w:left="1364" w:hanging="360"/>
      </w:pPr>
      <w:rPr>
        <w:rFonts w:hint="default"/>
        <w:vertAlign w:val="superscrip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43E787E"/>
    <w:multiLevelType w:val="hybridMultilevel"/>
    <w:tmpl w:val="33A0DA00"/>
    <w:lvl w:ilvl="0" w:tplc="3E0488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57B5F63"/>
    <w:multiLevelType w:val="hybridMultilevel"/>
    <w:tmpl w:val="45BEFAB8"/>
    <w:lvl w:ilvl="0" w:tplc="4218F0FA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7D65DEE"/>
    <w:multiLevelType w:val="multilevel"/>
    <w:tmpl w:val="89C49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088632BE"/>
    <w:multiLevelType w:val="hybridMultilevel"/>
    <w:tmpl w:val="BA7253D6"/>
    <w:lvl w:ilvl="0" w:tplc="8A7E6D06">
      <w:start w:val="1"/>
      <w:numFmt w:val="upperRoman"/>
      <w:lvlText w:val="%1."/>
      <w:lvlJc w:val="left"/>
      <w:pPr>
        <w:ind w:left="1080" w:hanging="720"/>
      </w:pPr>
      <w:rPr>
        <w:rFonts w:hint="default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9C531B"/>
    <w:multiLevelType w:val="hybridMultilevel"/>
    <w:tmpl w:val="12163FC8"/>
    <w:lvl w:ilvl="0" w:tplc="0C3CCE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09B10A74"/>
    <w:multiLevelType w:val="hybridMultilevel"/>
    <w:tmpl w:val="88F6C162"/>
    <w:lvl w:ilvl="0" w:tplc="DD3833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0A284FD6"/>
    <w:multiLevelType w:val="hybridMultilevel"/>
    <w:tmpl w:val="B14C3526"/>
    <w:lvl w:ilvl="0" w:tplc="69EAC4E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572A2E"/>
    <w:multiLevelType w:val="multilevel"/>
    <w:tmpl w:val="0772DD44"/>
    <w:numStyleLink w:val="Styl1"/>
  </w:abstractNum>
  <w:abstractNum w:abstractNumId="27" w15:restartNumberingAfterBreak="0">
    <w:nsid w:val="0C566720"/>
    <w:multiLevelType w:val="hybridMultilevel"/>
    <w:tmpl w:val="72B02542"/>
    <w:lvl w:ilvl="0" w:tplc="C9C898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70A97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0D8E300C"/>
    <w:multiLevelType w:val="hybridMultilevel"/>
    <w:tmpl w:val="5C6AB50C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AA0E6B"/>
    <w:multiLevelType w:val="multilevel"/>
    <w:tmpl w:val="B5842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1107795D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18668D1"/>
    <w:multiLevelType w:val="hybridMultilevel"/>
    <w:tmpl w:val="F48AE53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12765E79"/>
    <w:multiLevelType w:val="hybridMultilevel"/>
    <w:tmpl w:val="459AADF8"/>
    <w:lvl w:ilvl="0" w:tplc="9B50E7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861C7B"/>
    <w:multiLevelType w:val="multilevel"/>
    <w:tmpl w:val="ABBA919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35" w15:restartNumberingAfterBreak="0">
    <w:nsid w:val="17083788"/>
    <w:multiLevelType w:val="hybridMultilevel"/>
    <w:tmpl w:val="C2944248"/>
    <w:lvl w:ilvl="0" w:tplc="1A1033C0">
      <w:start w:val="3"/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9F0D03"/>
    <w:multiLevelType w:val="multilevel"/>
    <w:tmpl w:val="0772DD44"/>
    <w:numStyleLink w:val="Styl1"/>
  </w:abstractNum>
  <w:abstractNum w:abstractNumId="37" w15:restartNumberingAfterBreak="0">
    <w:nsid w:val="19DE7D83"/>
    <w:multiLevelType w:val="hybridMultilevel"/>
    <w:tmpl w:val="D012DF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917528"/>
    <w:multiLevelType w:val="hybridMultilevel"/>
    <w:tmpl w:val="350A34E6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9B8E2180">
      <w:start w:val="3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40" w15:restartNumberingAfterBreak="0">
    <w:nsid w:val="1B107A8A"/>
    <w:multiLevelType w:val="hybridMultilevel"/>
    <w:tmpl w:val="DDF23864"/>
    <w:lvl w:ilvl="0" w:tplc="0C209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1B40132A"/>
    <w:multiLevelType w:val="multilevel"/>
    <w:tmpl w:val="ADD2D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bCs/>
        <w:i w:val="0"/>
        <w:iCs w:val="0"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1C437F52"/>
    <w:multiLevelType w:val="hybridMultilevel"/>
    <w:tmpl w:val="86F863A6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F16402F"/>
    <w:multiLevelType w:val="hybridMultilevel"/>
    <w:tmpl w:val="2A543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F4750B"/>
    <w:multiLevelType w:val="hybridMultilevel"/>
    <w:tmpl w:val="BEDA4FB2"/>
    <w:lvl w:ilvl="0" w:tplc="8BE204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210042BB"/>
    <w:multiLevelType w:val="hybridMultilevel"/>
    <w:tmpl w:val="AD42428A"/>
    <w:lvl w:ilvl="0" w:tplc="5A9EED12">
      <w:start w:val="1"/>
      <w:numFmt w:val="decimal"/>
      <w:lvlText w:val="%1."/>
      <w:lvlJc w:val="left"/>
      <w:pPr>
        <w:ind w:left="720" w:hanging="360"/>
      </w:pPr>
    </w:lvl>
    <w:lvl w:ilvl="1" w:tplc="A88C7B18">
      <w:start w:val="1"/>
      <w:numFmt w:val="lowerLetter"/>
      <w:lvlText w:val="%2)"/>
      <w:lvlJc w:val="left"/>
      <w:pPr>
        <w:ind w:left="1452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C07544"/>
    <w:multiLevelType w:val="hybridMultilevel"/>
    <w:tmpl w:val="E3524BF2"/>
    <w:lvl w:ilvl="0" w:tplc="198C6EAA">
      <w:start w:val="1"/>
      <w:numFmt w:val="decimal"/>
      <w:lvlText w:val="%1)"/>
      <w:lvlJc w:val="left"/>
      <w:pPr>
        <w:ind w:left="3333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DD5D60"/>
    <w:multiLevelType w:val="multilevel"/>
    <w:tmpl w:val="0772DD44"/>
    <w:numStyleLink w:val="Styl1"/>
  </w:abstractNum>
  <w:abstractNum w:abstractNumId="48" w15:restartNumberingAfterBreak="0">
    <w:nsid w:val="22E31DCB"/>
    <w:multiLevelType w:val="multilevel"/>
    <w:tmpl w:val="616030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 w15:restartNumberingAfterBreak="0">
    <w:nsid w:val="23535DAE"/>
    <w:multiLevelType w:val="multilevel"/>
    <w:tmpl w:val="0772DD44"/>
    <w:numStyleLink w:val="Styl1"/>
  </w:abstractNum>
  <w:abstractNum w:abstractNumId="50" w15:restartNumberingAfterBreak="0">
    <w:nsid w:val="238133D2"/>
    <w:multiLevelType w:val="hybridMultilevel"/>
    <w:tmpl w:val="46FCA3A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75EF2A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250F6053"/>
    <w:multiLevelType w:val="multilevel"/>
    <w:tmpl w:val="0772DD44"/>
    <w:numStyleLink w:val="Styl1"/>
  </w:abstractNum>
  <w:abstractNum w:abstractNumId="52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7145D3E"/>
    <w:multiLevelType w:val="hybridMultilevel"/>
    <w:tmpl w:val="428A0D90"/>
    <w:lvl w:ilvl="0" w:tplc="A372DD9E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 w15:restartNumberingAfterBreak="0">
    <w:nsid w:val="274A072D"/>
    <w:multiLevelType w:val="hybridMultilevel"/>
    <w:tmpl w:val="E180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0CE0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F87534"/>
    <w:multiLevelType w:val="hybridMultilevel"/>
    <w:tmpl w:val="591AD0A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293F1D41"/>
    <w:multiLevelType w:val="hybridMultilevel"/>
    <w:tmpl w:val="C2D01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97B1990"/>
    <w:multiLevelType w:val="multilevel"/>
    <w:tmpl w:val="0772DD44"/>
    <w:numStyleLink w:val="Styl1"/>
  </w:abstractNum>
  <w:abstractNum w:abstractNumId="58" w15:restartNumberingAfterBreak="0">
    <w:nsid w:val="29D33FBA"/>
    <w:multiLevelType w:val="multilevel"/>
    <w:tmpl w:val="A0208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9" w15:restartNumberingAfterBreak="0">
    <w:nsid w:val="2AA11219"/>
    <w:multiLevelType w:val="multilevel"/>
    <w:tmpl w:val="BC1E56F0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2D4F6959"/>
    <w:multiLevelType w:val="multilevel"/>
    <w:tmpl w:val="63CCFA32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1" w15:restartNumberingAfterBreak="0">
    <w:nsid w:val="2DC35E00"/>
    <w:multiLevelType w:val="multilevel"/>
    <w:tmpl w:val="331ACE1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213" w:hanging="360"/>
      </w:p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62" w15:restartNumberingAfterBreak="0">
    <w:nsid w:val="2E290FF9"/>
    <w:multiLevelType w:val="hybridMultilevel"/>
    <w:tmpl w:val="4B9E4526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3" w15:restartNumberingAfterBreak="0">
    <w:nsid w:val="2EAD6DC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2EBD4986"/>
    <w:multiLevelType w:val="multilevel"/>
    <w:tmpl w:val="16204920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36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65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25475AB"/>
    <w:multiLevelType w:val="hybridMultilevel"/>
    <w:tmpl w:val="8C448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FD49C8"/>
    <w:multiLevelType w:val="multilevel"/>
    <w:tmpl w:val="0772DD44"/>
    <w:numStyleLink w:val="Styl1"/>
  </w:abstractNum>
  <w:abstractNum w:abstractNumId="68" w15:restartNumberingAfterBreak="0">
    <w:nsid w:val="332143C0"/>
    <w:multiLevelType w:val="hybridMultilevel"/>
    <w:tmpl w:val="D77C458A"/>
    <w:lvl w:ilvl="0" w:tplc="CC685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3A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333E041B"/>
    <w:multiLevelType w:val="hybridMultilevel"/>
    <w:tmpl w:val="B9B041B0"/>
    <w:lvl w:ilvl="0" w:tplc="813C3A2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4696EF5"/>
    <w:multiLevelType w:val="multilevel"/>
    <w:tmpl w:val="7AC68E5C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71" w15:restartNumberingAfterBreak="0">
    <w:nsid w:val="3504156A"/>
    <w:multiLevelType w:val="multilevel"/>
    <w:tmpl w:val="EA7E7076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13" w:hanging="360"/>
      </w:p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72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361875BD"/>
    <w:multiLevelType w:val="hybridMultilevel"/>
    <w:tmpl w:val="58C4B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6B322E1"/>
    <w:multiLevelType w:val="hybridMultilevel"/>
    <w:tmpl w:val="91C49F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749222F"/>
    <w:multiLevelType w:val="hybridMultilevel"/>
    <w:tmpl w:val="5B5A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902F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38BB144D"/>
    <w:multiLevelType w:val="hybridMultilevel"/>
    <w:tmpl w:val="300C8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E1446E50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3ACC7049"/>
    <w:multiLevelType w:val="hybridMultilevel"/>
    <w:tmpl w:val="19D203E6"/>
    <w:lvl w:ilvl="0" w:tplc="4EEE85A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E7CD9BE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3AE114F0"/>
    <w:multiLevelType w:val="hybridMultilevel"/>
    <w:tmpl w:val="C4CA02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AF8732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1" w15:restartNumberingAfterBreak="0">
    <w:nsid w:val="3CDE4E01"/>
    <w:multiLevelType w:val="hybridMultilevel"/>
    <w:tmpl w:val="9E0E10F4"/>
    <w:lvl w:ilvl="0" w:tplc="E18AE5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D2F03EA"/>
    <w:multiLevelType w:val="multilevel"/>
    <w:tmpl w:val="A5D0C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3" w15:restartNumberingAfterBreak="0">
    <w:nsid w:val="3E503D44"/>
    <w:multiLevelType w:val="multilevel"/>
    <w:tmpl w:val="0772DD44"/>
    <w:numStyleLink w:val="Styl1"/>
  </w:abstractNum>
  <w:abstractNum w:abstractNumId="84" w15:restartNumberingAfterBreak="0">
    <w:nsid w:val="3E946595"/>
    <w:multiLevelType w:val="hybridMultilevel"/>
    <w:tmpl w:val="2F100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EB902B9"/>
    <w:multiLevelType w:val="multilevel"/>
    <w:tmpl w:val="4C1422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6" w15:restartNumberingAfterBreak="0">
    <w:nsid w:val="3F975385"/>
    <w:multiLevelType w:val="hybridMultilevel"/>
    <w:tmpl w:val="ED6A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04E3AD5"/>
    <w:multiLevelType w:val="multilevel"/>
    <w:tmpl w:val="4F641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8" w15:restartNumberingAfterBreak="0">
    <w:nsid w:val="40A82883"/>
    <w:multiLevelType w:val="hybridMultilevel"/>
    <w:tmpl w:val="BEBCB110"/>
    <w:lvl w:ilvl="0" w:tplc="DD3833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42AE447C"/>
    <w:multiLevelType w:val="multilevel"/>
    <w:tmpl w:val="C3E22A34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44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19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0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7" w:hanging="567"/>
      </w:pPr>
      <w:rPr>
        <w:rFonts w:hint="default"/>
        <w:lang w:val="pl-PL" w:eastAsia="en-US" w:bidi="ar-SA"/>
      </w:rPr>
    </w:lvl>
  </w:abstractNum>
  <w:abstractNum w:abstractNumId="90" w15:restartNumberingAfterBreak="0">
    <w:nsid w:val="42FF7B69"/>
    <w:multiLevelType w:val="hybridMultilevel"/>
    <w:tmpl w:val="9868588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5A22D84"/>
    <w:multiLevelType w:val="hybridMultilevel"/>
    <w:tmpl w:val="F60CB1DC"/>
    <w:lvl w:ilvl="0" w:tplc="58E488F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46213436"/>
    <w:multiLevelType w:val="hybridMultilevel"/>
    <w:tmpl w:val="77209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94" w15:restartNumberingAfterBreak="0">
    <w:nsid w:val="47C10A36"/>
    <w:multiLevelType w:val="hybridMultilevel"/>
    <w:tmpl w:val="CA907230"/>
    <w:lvl w:ilvl="0" w:tplc="3BDA6B1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95" w15:restartNumberingAfterBreak="0">
    <w:nsid w:val="49016150"/>
    <w:multiLevelType w:val="hybridMultilevel"/>
    <w:tmpl w:val="B4186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6837D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6E3AD9"/>
    <w:multiLevelType w:val="multilevel"/>
    <w:tmpl w:val="A99C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49F46A07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8" w15:restartNumberingAfterBreak="0">
    <w:nsid w:val="4B4F4F94"/>
    <w:multiLevelType w:val="multilevel"/>
    <w:tmpl w:val="0772DD44"/>
    <w:numStyleLink w:val="Styl1"/>
  </w:abstractNum>
  <w:abstractNum w:abstractNumId="99" w15:restartNumberingAfterBreak="0">
    <w:nsid w:val="4D741D55"/>
    <w:multiLevelType w:val="hybridMultilevel"/>
    <w:tmpl w:val="186E9F2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0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1" w15:restartNumberingAfterBreak="0">
    <w:nsid w:val="4EFF4946"/>
    <w:multiLevelType w:val="multilevel"/>
    <w:tmpl w:val="D3E2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2" w15:restartNumberingAfterBreak="0">
    <w:nsid w:val="4F204DA3"/>
    <w:multiLevelType w:val="multilevel"/>
    <w:tmpl w:val="0772DD44"/>
    <w:numStyleLink w:val="Styl1"/>
  </w:abstractNum>
  <w:abstractNum w:abstractNumId="103" w15:restartNumberingAfterBreak="0">
    <w:nsid w:val="5100411F"/>
    <w:multiLevelType w:val="multilevel"/>
    <w:tmpl w:val="0772DD44"/>
    <w:numStyleLink w:val="Styl1"/>
  </w:abstractNum>
  <w:abstractNum w:abstractNumId="104" w15:restartNumberingAfterBreak="0">
    <w:nsid w:val="511F5A85"/>
    <w:multiLevelType w:val="hybridMultilevel"/>
    <w:tmpl w:val="A6602D3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5" w15:restartNumberingAfterBreak="0">
    <w:nsid w:val="51F20259"/>
    <w:multiLevelType w:val="hybridMultilevel"/>
    <w:tmpl w:val="6D5AB470"/>
    <w:lvl w:ilvl="0" w:tplc="DD383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1FA30F8"/>
    <w:multiLevelType w:val="hybridMultilevel"/>
    <w:tmpl w:val="C0B8F53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B82E354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37E628D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8" w15:restartNumberingAfterBreak="0">
    <w:nsid w:val="547606F0"/>
    <w:multiLevelType w:val="singleLevel"/>
    <w:tmpl w:val="58ECCD24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Arial" w:eastAsia="Times New Roman" w:hAnsi="Arial" w:cs="Arial" w:hint="default"/>
      </w:rPr>
    </w:lvl>
  </w:abstractNum>
  <w:abstractNum w:abstractNumId="109" w15:restartNumberingAfterBreak="0">
    <w:nsid w:val="54CF5A33"/>
    <w:multiLevelType w:val="multilevel"/>
    <w:tmpl w:val="A0242D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0" w15:restartNumberingAfterBreak="0">
    <w:nsid w:val="56A96575"/>
    <w:multiLevelType w:val="hybridMultilevel"/>
    <w:tmpl w:val="E688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2B476A"/>
    <w:multiLevelType w:val="multilevel"/>
    <w:tmpl w:val="1B7E1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2" w15:restartNumberingAfterBreak="0">
    <w:nsid w:val="57C44A7F"/>
    <w:multiLevelType w:val="multilevel"/>
    <w:tmpl w:val="0772DD44"/>
    <w:numStyleLink w:val="Styl1"/>
  </w:abstractNum>
  <w:abstractNum w:abstractNumId="113" w15:restartNumberingAfterBreak="0">
    <w:nsid w:val="57CC6849"/>
    <w:multiLevelType w:val="hybridMultilevel"/>
    <w:tmpl w:val="4D3A35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58393EC5"/>
    <w:multiLevelType w:val="hybridMultilevel"/>
    <w:tmpl w:val="9E26B2B2"/>
    <w:lvl w:ilvl="0" w:tplc="CD1ADB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6" w15:restartNumberingAfterBreak="0">
    <w:nsid w:val="585B5EEF"/>
    <w:multiLevelType w:val="hybridMultilevel"/>
    <w:tmpl w:val="6654201E"/>
    <w:lvl w:ilvl="0" w:tplc="7D70A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 w15:restartNumberingAfterBreak="0">
    <w:nsid w:val="5909673D"/>
    <w:multiLevelType w:val="hybridMultilevel"/>
    <w:tmpl w:val="B70E3CF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8" w15:restartNumberingAfterBreak="0">
    <w:nsid w:val="590C640A"/>
    <w:multiLevelType w:val="multilevel"/>
    <w:tmpl w:val="0772DD44"/>
    <w:numStyleLink w:val="Styl1"/>
  </w:abstractNum>
  <w:abstractNum w:abstractNumId="119" w15:restartNumberingAfterBreak="0">
    <w:nsid w:val="5968262A"/>
    <w:multiLevelType w:val="multilevel"/>
    <w:tmpl w:val="D07E042E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120" w15:restartNumberingAfterBreak="0">
    <w:nsid w:val="597C3B5D"/>
    <w:multiLevelType w:val="hybridMultilevel"/>
    <w:tmpl w:val="9148E27C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1" w15:restartNumberingAfterBreak="0">
    <w:nsid w:val="5C3D5373"/>
    <w:multiLevelType w:val="multilevel"/>
    <w:tmpl w:val="7C040B90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  <w:b w:val="0"/>
        <w:bCs w:val="0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22" w15:restartNumberingAfterBreak="0">
    <w:nsid w:val="5D2B11C5"/>
    <w:multiLevelType w:val="hybridMultilevel"/>
    <w:tmpl w:val="FC285762"/>
    <w:lvl w:ilvl="0" w:tplc="66462A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3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E163A0C"/>
    <w:multiLevelType w:val="multilevel"/>
    <w:tmpl w:val="FC66614C"/>
    <w:lvl w:ilvl="0">
      <w:start w:val="1"/>
      <w:numFmt w:val="decimal"/>
      <w:pStyle w:val="umowapkt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5" w15:restartNumberingAfterBreak="0">
    <w:nsid w:val="5F020F3F"/>
    <w:multiLevelType w:val="hybridMultilevel"/>
    <w:tmpl w:val="106449B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6" w15:restartNumberingAfterBreak="0">
    <w:nsid w:val="5F102144"/>
    <w:multiLevelType w:val="hybridMultilevel"/>
    <w:tmpl w:val="FD543EBA"/>
    <w:lvl w:ilvl="0" w:tplc="D43EF7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FB0224F"/>
    <w:multiLevelType w:val="multilevel"/>
    <w:tmpl w:val="E9867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8" w15:restartNumberingAfterBreak="0">
    <w:nsid w:val="60381F0B"/>
    <w:multiLevelType w:val="hybridMultilevel"/>
    <w:tmpl w:val="82FA2A22"/>
    <w:lvl w:ilvl="0" w:tplc="BC52366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0B12DEE"/>
    <w:multiLevelType w:val="hybridMultilevel"/>
    <w:tmpl w:val="9BE8A48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131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1A365CF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4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33D5ED2"/>
    <w:multiLevelType w:val="hybridMultilevel"/>
    <w:tmpl w:val="2C7E41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42663D8"/>
    <w:multiLevelType w:val="multilevel"/>
    <w:tmpl w:val="485E965E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8" w15:restartNumberingAfterBreak="0">
    <w:nsid w:val="645D1231"/>
    <w:multiLevelType w:val="hybridMultilevel"/>
    <w:tmpl w:val="33F25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7090FF1"/>
    <w:multiLevelType w:val="multilevel"/>
    <w:tmpl w:val="0772DD44"/>
    <w:numStyleLink w:val="Styl1"/>
  </w:abstractNum>
  <w:abstractNum w:abstractNumId="140" w15:restartNumberingAfterBreak="0">
    <w:nsid w:val="67155017"/>
    <w:multiLevelType w:val="hybridMultilevel"/>
    <w:tmpl w:val="83EC6B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8CC1E52"/>
    <w:multiLevelType w:val="hybridMultilevel"/>
    <w:tmpl w:val="286E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8F1245B"/>
    <w:multiLevelType w:val="multilevel"/>
    <w:tmpl w:val="0772DD44"/>
    <w:numStyleLink w:val="Styl1"/>
  </w:abstractNum>
  <w:abstractNum w:abstractNumId="143" w15:restartNumberingAfterBreak="0">
    <w:nsid w:val="693C6BCE"/>
    <w:multiLevelType w:val="hybridMultilevel"/>
    <w:tmpl w:val="BDBA1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A45347E"/>
    <w:multiLevelType w:val="multilevel"/>
    <w:tmpl w:val="0772DD44"/>
    <w:numStyleLink w:val="Styl1"/>
  </w:abstractNum>
  <w:abstractNum w:abstractNumId="145" w15:restartNumberingAfterBreak="0">
    <w:nsid w:val="6AA03E2E"/>
    <w:multiLevelType w:val="hybridMultilevel"/>
    <w:tmpl w:val="682E1B6A"/>
    <w:lvl w:ilvl="0" w:tplc="23D63BF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B4B7A12"/>
    <w:multiLevelType w:val="multilevel"/>
    <w:tmpl w:val="8F66CB4A"/>
    <w:lvl w:ilvl="0">
      <w:start w:val="1"/>
      <w:numFmt w:val="decimal"/>
      <w:lvlText w:val="%1."/>
      <w:lvlJc w:val="left"/>
      <w:pPr>
        <w:ind w:left="853" w:hanging="567"/>
        <w:jc w:val="left"/>
      </w:pPr>
      <w:rPr>
        <w:rFonts w:ascii="Arial" w:eastAsia="Segoe U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20" w:hanging="56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83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6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7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567"/>
      </w:pPr>
      <w:rPr>
        <w:rFonts w:hint="default"/>
        <w:lang w:val="pl-PL" w:eastAsia="en-US" w:bidi="ar-SA"/>
      </w:rPr>
    </w:lvl>
  </w:abstractNum>
  <w:abstractNum w:abstractNumId="147" w15:restartNumberingAfterBreak="0">
    <w:nsid w:val="6BB66A1D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8" w15:restartNumberingAfterBreak="0">
    <w:nsid w:val="6C5F5148"/>
    <w:multiLevelType w:val="multilevel"/>
    <w:tmpl w:val="0772DD44"/>
    <w:numStyleLink w:val="Styl1"/>
  </w:abstractNum>
  <w:abstractNum w:abstractNumId="149" w15:restartNumberingAfterBreak="0">
    <w:nsid w:val="6CB822F8"/>
    <w:multiLevelType w:val="hybridMultilevel"/>
    <w:tmpl w:val="7304E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D2150DF"/>
    <w:multiLevelType w:val="multilevel"/>
    <w:tmpl w:val="C7A23F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Arial" w:eastAsia="Times New Roman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1" w15:restartNumberingAfterBreak="0">
    <w:nsid w:val="6DC14EAB"/>
    <w:multiLevelType w:val="hybridMultilevel"/>
    <w:tmpl w:val="7CCE9056"/>
    <w:lvl w:ilvl="0" w:tplc="BB227B42">
      <w:start w:val="1"/>
      <w:numFmt w:val="decimal"/>
      <w:lvlText w:val="%1)"/>
      <w:lvlJc w:val="left"/>
      <w:pPr>
        <w:ind w:left="110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52" w15:restartNumberingAfterBreak="0">
    <w:nsid w:val="6E0E6FC0"/>
    <w:multiLevelType w:val="hybridMultilevel"/>
    <w:tmpl w:val="DDC2F0E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3" w15:restartNumberingAfterBreak="0">
    <w:nsid w:val="6E7D04F2"/>
    <w:multiLevelType w:val="multilevel"/>
    <w:tmpl w:val="C61A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4" w15:restartNumberingAfterBreak="0">
    <w:nsid w:val="6EF73896"/>
    <w:multiLevelType w:val="hybridMultilevel"/>
    <w:tmpl w:val="0906A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FFD06BC"/>
    <w:multiLevelType w:val="hybridMultilevel"/>
    <w:tmpl w:val="D3DE6F5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00B269C"/>
    <w:multiLevelType w:val="hybridMultilevel"/>
    <w:tmpl w:val="B2945F90"/>
    <w:lvl w:ilvl="0" w:tplc="0415000F">
      <w:start w:val="1"/>
      <w:numFmt w:val="decimal"/>
      <w:lvlText w:val="%1.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7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8" w15:restartNumberingAfterBreak="0">
    <w:nsid w:val="71E370CE"/>
    <w:multiLevelType w:val="hybridMultilevel"/>
    <w:tmpl w:val="C8D2A376"/>
    <w:lvl w:ilvl="0" w:tplc="3BDA6B12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6" w:hanging="360"/>
      </w:pPr>
    </w:lvl>
    <w:lvl w:ilvl="2" w:tplc="0415001B" w:tentative="1">
      <w:start w:val="1"/>
      <w:numFmt w:val="lowerRoman"/>
      <w:lvlText w:val="%3."/>
      <w:lvlJc w:val="right"/>
      <w:pPr>
        <w:ind w:left="174" w:hanging="180"/>
      </w:pPr>
    </w:lvl>
    <w:lvl w:ilvl="3" w:tplc="0415000F" w:tentative="1">
      <w:start w:val="1"/>
      <w:numFmt w:val="decimal"/>
      <w:lvlText w:val="%4."/>
      <w:lvlJc w:val="left"/>
      <w:pPr>
        <w:ind w:left="894" w:hanging="360"/>
      </w:pPr>
    </w:lvl>
    <w:lvl w:ilvl="4" w:tplc="04150019" w:tentative="1">
      <w:start w:val="1"/>
      <w:numFmt w:val="lowerLetter"/>
      <w:lvlText w:val="%5."/>
      <w:lvlJc w:val="left"/>
      <w:pPr>
        <w:ind w:left="1614" w:hanging="360"/>
      </w:pPr>
    </w:lvl>
    <w:lvl w:ilvl="5" w:tplc="0415001B" w:tentative="1">
      <w:start w:val="1"/>
      <w:numFmt w:val="lowerRoman"/>
      <w:lvlText w:val="%6."/>
      <w:lvlJc w:val="right"/>
      <w:pPr>
        <w:ind w:left="2334" w:hanging="180"/>
      </w:pPr>
    </w:lvl>
    <w:lvl w:ilvl="6" w:tplc="0415000F" w:tentative="1">
      <w:start w:val="1"/>
      <w:numFmt w:val="decimal"/>
      <w:lvlText w:val="%7."/>
      <w:lvlJc w:val="left"/>
      <w:pPr>
        <w:ind w:left="3054" w:hanging="360"/>
      </w:pPr>
    </w:lvl>
    <w:lvl w:ilvl="7" w:tplc="04150019" w:tentative="1">
      <w:start w:val="1"/>
      <w:numFmt w:val="lowerLetter"/>
      <w:lvlText w:val="%8."/>
      <w:lvlJc w:val="left"/>
      <w:pPr>
        <w:ind w:left="3774" w:hanging="360"/>
      </w:pPr>
    </w:lvl>
    <w:lvl w:ilvl="8" w:tplc="0415001B" w:tentative="1">
      <w:start w:val="1"/>
      <w:numFmt w:val="lowerRoman"/>
      <w:lvlText w:val="%9."/>
      <w:lvlJc w:val="right"/>
      <w:pPr>
        <w:ind w:left="4494" w:hanging="180"/>
      </w:pPr>
    </w:lvl>
  </w:abstractNum>
  <w:abstractNum w:abstractNumId="159" w15:restartNumberingAfterBreak="0">
    <w:nsid w:val="72D64F77"/>
    <w:multiLevelType w:val="multilevel"/>
    <w:tmpl w:val="F2985CD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74175F76"/>
    <w:multiLevelType w:val="hybridMultilevel"/>
    <w:tmpl w:val="F998E3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4BE6319"/>
    <w:multiLevelType w:val="multilevel"/>
    <w:tmpl w:val="99D62EE0"/>
    <w:lvl w:ilvl="0">
      <w:start w:val="1"/>
      <w:numFmt w:val="decimal"/>
      <w:pStyle w:val="umowaust"/>
      <w:lvlText w:val="%1."/>
      <w:lvlJc w:val="left"/>
      <w:pPr>
        <w:tabs>
          <w:tab w:val="num" w:pos="740"/>
        </w:tabs>
        <w:ind w:left="74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60"/>
        </w:tabs>
        <w:ind w:left="1460" w:hanging="360"/>
      </w:pPr>
      <w:rPr>
        <w:rFonts w:ascii="Arial Narrow" w:eastAsia="Courier New" w:hAnsi="Arial Narrow" w:cs="Courier New"/>
      </w:rPr>
    </w:lvl>
    <w:lvl w:ilvl="2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62" w15:restartNumberingAfterBreak="0">
    <w:nsid w:val="74C169F4"/>
    <w:multiLevelType w:val="multilevel"/>
    <w:tmpl w:val="246EEAB2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b/>
        <w:bCs/>
        <w:i w:val="0"/>
        <w:color w:val="auto"/>
        <w:spacing w:val="-6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163" w15:restartNumberingAfterBreak="0">
    <w:nsid w:val="76CE110E"/>
    <w:multiLevelType w:val="hybridMultilevel"/>
    <w:tmpl w:val="EB9EB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5" w15:restartNumberingAfterBreak="0">
    <w:nsid w:val="77E5541A"/>
    <w:multiLevelType w:val="hybridMultilevel"/>
    <w:tmpl w:val="4D3A35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AAA1F07"/>
    <w:multiLevelType w:val="hybridMultilevel"/>
    <w:tmpl w:val="F03498FA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B9F4F31"/>
    <w:multiLevelType w:val="multilevel"/>
    <w:tmpl w:val="9190ABA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C3965D3"/>
    <w:multiLevelType w:val="multilevel"/>
    <w:tmpl w:val="81783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22" w:hanging="468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0" w15:restartNumberingAfterBreak="0">
    <w:nsid w:val="7C6C0B5F"/>
    <w:multiLevelType w:val="hybridMultilevel"/>
    <w:tmpl w:val="E6446234"/>
    <w:lvl w:ilvl="0" w:tplc="63A0708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81580">
    <w:abstractNumId w:val="93"/>
  </w:num>
  <w:num w:numId="2" w16cid:durableId="1619213676">
    <w:abstractNumId w:val="39"/>
  </w:num>
  <w:num w:numId="3" w16cid:durableId="1551185297">
    <w:abstractNumId w:val="131"/>
  </w:num>
  <w:num w:numId="4" w16cid:durableId="1731463704">
    <w:abstractNumId w:val="157"/>
  </w:num>
  <w:num w:numId="5" w16cid:durableId="281770651">
    <w:abstractNumId w:val="130"/>
  </w:num>
  <w:num w:numId="6" w16cid:durableId="1366519414">
    <w:abstractNumId w:val="13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3896908">
    <w:abstractNumId w:val="172"/>
  </w:num>
  <w:num w:numId="8" w16cid:durableId="1600141946">
    <w:abstractNumId w:val="114"/>
  </w:num>
  <w:num w:numId="9" w16cid:durableId="367488307">
    <w:abstractNumId w:val="34"/>
  </w:num>
  <w:num w:numId="10" w16cid:durableId="1549875322">
    <w:abstractNumId w:val="17"/>
  </w:num>
  <w:num w:numId="11" w16cid:durableId="929385657">
    <w:abstractNumId w:val="119"/>
  </w:num>
  <w:num w:numId="12" w16cid:durableId="1993946134">
    <w:abstractNumId w:val="51"/>
  </w:num>
  <w:num w:numId="13" w16cid:durableId="361590561">
    <w:abstractNumId w:val="13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4" w16cid:durableId="215045937">
    <w:abstractNumId w:val="102"/>
  </w:num>
  <w:num w:numId="15" w16cid:durableId="1265765304">
    <w:abstractNumId w:val="4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6" w16cid:durableId="692808503">
    <w:abstractNumId w:val="9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17" w16cid:durableId="322666373">
    <w:abstractNumId w:val="26"/>
  </w:num>
  <w:num w:numId="18" w16cid:durableId="790123985">
    <w:abstractNumId w:val="6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  <w:b w:val="0"/>
          <w:bCs w:val="0"/>
          <w:i w:val="0"/>
          <w:iCs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9" w16cid:durableId="1740404275">
    <w:abstractNumId w:val="14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20" w16cid:durableId="1207182084">
    <w:abstractNumId w:val="83"/>
  </w:num>
  <w:num w:numId="21" w16cid:durableId="921766307">
    <w:abstractNumId w:val="36"/>
  </w:num>
  <w:num w:numId="22" w16cid:durableId="1688675192">
    <w:abstractNumId w:val="144"/>
  </w:num>
  <w:num w:numId="23" w16cid:durableId="1471482225">
    <w:abstractNumId w:val="118"/>
  </w:num>
  <w:num w:numId="24" w16cid:durableId="2061054990">
    <w:abstractNumId w:val="57"/>
  </w:num>
  <w:num w:numId="25" w16cid:durableId="2078816792">
    <w:abstractNumId w:val="13"/>
  </w:num>
  <w:num w:numId="26" w16cid:durableId="617222178">
    <w:abstractNumId w:val="4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bCs/>
          <w:sz w:val="22"/>
          <w:szCs w:val="22"/>
        </w:rPr>
      </w:lvl>
    </w:lvlOverride>
  </w:num>
  <w:num w:numId="27" w16cid:durableId="270481350">
    <w:abstractNumId w:val="103"/>
  </w:num>
  <w:num w:numId="28" w16cid:durableId="1739940169">
    <w:abstractNumId w:val="112"/>
  </w:num>
  <w:num w:numId="29" w16cid:durableId="1443719937">
    <w:abstractNumId w:val="10"/>
  </w:num>
  <w:num w:numId="30" w16cid:durableId="2045667717">
    <w:abstractNumId w:val="148"/>
  </w:num>
  <w:num w:numId="31" w16cid:durableId="1480729619">
    <w:abstractNumId w:val="38"/>
  </w:num>
  <w:num w:numId="32" w16cid:durableId="362755937">
    <w:abstractNumId w:val="166"/>
  </w:num>
  <w:num w:numId="33" w16cid:durableId="1624381407">
    <w:abstractNumId w:val="20"/>
  </w:num>
  <w:num w:numId="34" w16cid:durableId="389809734">
    <w:abstractNumId w:val="18"/>
  </w:num>
  <w:num w:numId="35" w16cid:durableId="755326978">
    <w:abstractNumId w:val="99"/>
  </w:num>
  <w:num w:numId="36" w16cid:durableId="1047530870">
    <w:abstractNumId w:val="28"/>
  </w:num>
  <w:num w:numId="37" w16cid:durableId="1114322125">
    <w:abstractNumId w:val="29"/>
  </w:num>
  <w:num w:numId="38" w16cid:durableId="1731004647">
    <w:abstractNumId w:val="126"/>
  </w:num>
  <w:num w:numId="39" w16cid:durableId="742872489">
    <w:abstractNumId w:val="128"/>
  </w:num>
  <w:num w:numId="40" w16cid:durableId="238297204">
    <w:abstractNumId w:val="150"/>
  </w:num>
  <w:num w:numId="41" w16cid:durableId="77019044">
    <w:abstractNumId w:val="162"/>
  </w:num>
  <w:num w:numId="42" w16cid:durableId="378164917">
    <w:abstractNumId w:val="85"/>
  </w:num>
  <w:num w:numId="43" w16cid:durableId="118493581">
    <w:abstractNumId w:val="81"/>
  </w:num>
  <w:num w:numId="44" w16cid:durableId="1951010121">
    <w:abstractNumId w:val="69"/>
  </w:num>
  <w:num w:numId="45" w16cid:durableId="1353604730">
    <w:abstractNumId w:val="153"/>
  </w:num>
  <w:num w:numId="46" w16cid:durableId="1172647034">
    <w:abstractNumId w:val="136"/>
  </w:num>
  <w:num w:numId="47" w16cid:durableId="2028822897">
    <w:abstractNumId w:val="90"/>
  </w:num>
  <w:num w:numId="48" w16cid:durableId="170723729">
    <w:abstractNumId w:val="167"/>
  </w:num>
  <w:num w:numId="49" w16cid:durableId="1764230203">
    <w:abstractNumId w:val="23"/>
  </w:num>
  <w:num w:numId="50" w16cid:durableId="1877421511">
    <w:abstractNumId w:val="115"/>
  </w:num>
  <w:num w:numId="51" w16cid:durableId="1810902782">
    <w:abstractNumId w:val="170"/>
  </w:num>
  <w:num w:numId="52" w16cid:durableId="1919905217">
    <w:abstractNumId w:val="129"/>
  </w:num>
  <w:num w:numId="53" w16cid:durableId="3636820">
    <w:abstractNumId w:val="137"/>
  </w:num>
  <w:num w:numId="54" w16cid:durableId="1998802486">
    <w:abstractNumId w:val="33"/>
  </w:num>
  <w:num w:numId="55" w16cid:durableId="32464362">
    <w:abstractNumId w:val="133"/>
  </w:num>
  <w:num w:numId="56" w16cid:durableId="677122990">
    <w:abstractNumId w:val="88"/>
  </w:num>
  <w:num w:numId="57" w16cid:durableId="1376198164">
    <w:abstractNumId w:val="48"/>
  </w:num>
  <w:num w:numId="58" w16cid:durableId="930895695">
    <w:abstractNumId w:val="44"/>
  </w:num>
  <w:num w:numId="59" w16cid:durableId="11418414">
    <w:abstractNumId w:val="22"/>
  </w:num>
  <w:num w:numId="60" w16cid:durableId="424960160">
    <w:abstractNumId w:val="56"/>
  </w:num>
  <w:num w:numId="61" w16cid:durableId="292443304">
    <w:abstractNumId w:val="86"/>
  </w:num>
  <w:num w:numId="62" w16cid:durableId="113986485">
    <w:abstractNumId w:val="73"/>
  </w:num>
  <w:num w:numId="63" w16cid:durableId="172688795">
    <w:abstractNumId w:val="75"/>
  </w:num>
  <w:num w:numId="64" w16cid:durableId="1941451249">
    <w:abstractNumId w:val="19"/>
  </w:num>
  <w:num w:numId="65" w16cid:durableId="834808230">
    <w:abstractNumId w:val="152"/>
  </w:num>
  <w:num w:numId="66" w16cid:durableId="609240752">
    <w:abstractNumId w:val="14"/>
  </w:num>
  <w:num w:numId="67" w16cid:durableId="1434743638">
    <w:abstractNumId w:val="101"/>
  </w:num>
  <w:num w:numId="68" w16cid:durableId="770517186">
    <w:abstractNumId w:val="100"/>
  </w:num>
  <w:num w:numId="69" w16cid:durableId="2017271360">
    <w:abstractNumId w:val="46"/>
  </w:num>
  <w:num w:numId="70" w16cid:durableId="1972709056">
    <w:abstractNumId w:val="94"/>
  </w:num>
  <w:num w:numId="71" w16cid:durableId="666711729">
    <w:abstractNumId w:val="121"/>
  </w:num>
  <w:num w:numId="72" w16cid:durableId="1775321845">
    <w:abstractNumId w:val="158"/>
  </w:num>
  <w:num w:numId="73" w16cid:durableId="1874611485">
    <w:abstractNumId w:val="64"/>
  </w:num>
  <w:num w:numId="74" w16cid:durableId="2060787487">
    <w:abstractNumId w:val="32"/>
  </w:num>
  <w:num w:numId="75" w16cid:durableId="1004942449">
    <w:abstractNumId w:val="35"/>
  </w:num>
  <w:num w:numId="76" w16cid:durableId="1757750787">
    <w:abstractNumId w:val="111"/>
  </w:num>
  <w:num w:numId="77" w16cid:durableId="257446106">
    <w:abstractNumId w:val="65"/>
  </w:num>
  <w:num w:numId="78" w16cid:durableId="959382463">
    <w:abstractNumId w:val="77"/>
  </w:num>
  <w:num w:numId="79" w16cid:durableId="1109666546">
    <w:abstractNumId w:val="21"/>
  </w:num>
  <w:num w:numId="80" w16cid:durableId="941382118">
    <w:abstractNumId w:val="87"/>
  </w:num>
  <w:num w:numId="81" w16cid:durableId="665471957">
    <w:abstractNumId w:val="106"/>
  </w:num>
  <w:num w:numId="82" w16cid:durableId="1086003325">
    <w:abstractNumId w:val="123"/>
  </w:num>
  <w:num w:numId="83" w16cid:durableId="1796830977">
    <w:abstractNumId w:val="53"/>
  </w:num>
  <w:num w:numId="84" w16cid:durableId="2091190391">
    <w:abstractNumId w:val="25"/>
  </w:num>
  <w:num w:numId="85" w16cid:durableId="1702701564">
    <w:abstractNumId w:val="171"/>
  </w:num>
  <w:num w:numId="86" w16cid:durableId="1302542181">
    <w:abstractNumId w:val="82"/>
  </w:num>
  <w:num w:numId="87" w16cid:durableId="1758943553">
    <w:abstractNumId w:val="37"/>
  </w:num>
  <w:num w:numId="88" w16cid:durableId="1589273088">
    <w:abstractNumId w:val="127"/>
  </w:num>
  <w:num w:numId="89" w16cid:durableId="1491412186">
    <w:abstractNumId w:val="163"/>
  </w:num>
  <w:num w:numId="90" w16cid:durableId="775566734">
    <w:abstractNumId w:val="117"/>
  </w:num>
  <w:num w:numId="91" w16cid:durableId="1742679034">
    <w:abstractNumId w:val="125"/>
  </w:num>
  <w:num w:numId="92" w16cid:durableId="1374619747">
    <w:abstractNumId w:val="58"/>
  </w:num>
  <w:num w:numId="93" w16cid:durableId="429545822">
    <w:abstractNumId w:val="113"/>
  </w:num>
  <w:num w:numId="94" w16cid:durableId="1077632128">
    <w:abstractNumId w:val="165"/>
  </w:num>
  <w:num w:numId="95" w16cid:durableId="269552398">
    <w:abstractNumId w:val="52"/>
  </w:num>
  <w:num w:numId="96" w16cid:durableId="1695954792">
    <w:abstractNumId w:val="41"/>
  </w:num>
  <w:num w:numId="97" w16cid:durableId="419760809">
    <w:abstractNumId w:val="91"/>
  </w:num>
  <w:num w:numId="98" w16cid:durableId="1254313067">
    <w:abstractNumId w:val="160"/>
  </w:num>
  <w:num w:numId="99" w16cid:durableId="1688484142">
    <w:abstractNumId w:val="140"/>
  </w:num>
  <w:num w:numId="100" w16cid:durableId="110169002">
    <w:abstractNumId w:val="42"/>
  </w:num>
  <w:num w:numId="101" w16cid:durableId="133908991">
    <w:abstractNumId w:val="40"/>
  </w:num>
  <w:num w:numId="102" w16cid:durableId="1312443928">
    <w:abstractNumId w:val="95"/>
  </w:num>
  <w:num w:numId="103" w16cid:durableId="745877227">
    <w:abstractNumId w:val="78"/>
  </w:num>
  <w:num w:numId="104" w16cid:durableId="733818627">
    <w:abstractNumId w:val="5"/>
  </w:num>
  <w:num w:numId="105" w16cid:durableId="147281983">
    <w:abstractNumId w:val="63"/>
  </w:num>
  <w:num w:numId="106" w16cid:durableId="1391533282">
    <w:abstractNumId w:val="169"/>
  </w:num>
  <w:num w:numId="107" w16cid:durableId="1927108615">
    <w:abstractNumId w:val="59"/>
  </w:num>
  <w:num w:numId="108" w16cid:durableId="1124689184">
    <w:abstractNumId w:val="168"/>
  </w:num>
  <w:num w:numId="109" w16cid:durableId="1129930314">
    <w:abstractNumId w:val="159"/>
  </w:num>
  <w:num w:numId="110" w16cid:durableId="993678178">
    <w:abstractNumId w:val="97"/>
  </w:num>
  <w:num w:numId="111" w16cid:durableId="1780106406">
    <w:abstractNumId w:val="30"/>
  </w:num>
  <w:num w:numId="112" w16cid:durableId="567229504">
    <w:abstractNumId w:val="50"/>
  </w:num>
  <w:num w:numId="113" w16cid:durableId="1954288086">
    <w:abstractNumId w:val="132"/>
  </w:num>
  <w:num w:numId="114" w16cid:durableId="69083188">
    <w:abstractNumId w:val="68"/>
  </w:num>
  <w:num w:numId="115" w16cid:durableId="1556815496">
    <w:abstractNumId w:val="116"/>
  </w:num>
  <w:num w:numId="116" w16cid:durableId="2123842865">
    <w:abstractNumId w:val="109"/>
  </w:num>
  <w:num w:numId="117" w16cid:durableId="1369142969">
    <w:abstractNumId w:val="72"/>
  </w:num>
  <w:num w:numId="118" w16cid:durableId="763115819">
    <w:abstractNumId w:val="164"/>
  </w:num>
  <w:num w:numId="119" w16cid:durableId="1426537248">
    <w:abstractNumId w:val="80"/>
  </w:num>
  <w:num w:numId="120" w16cid:durableId="1405564795">
    <w:abstractNumId w:val="11"/>
  </w:num>
  <w:num w:numId="121" w16cid:durableId="1308785236">
    <w:abstractNumId w:val="27"/>
  </w:num>
  <w:num w:numId="122" w16cid:durableId="1632125093">
    <w:abstractNumId w:val="54"/>
  </w:num>
  <w:num w:numId="123" w16cid:durableId="885334243">
    <w:abstractNumId w:val="108"/>
  </w:num>
  <w:num w:numId="124" w16cid:durableId="75513899">
    <w:abstractNumId w:val="16"/>
  </w:num>
  <w:num w:numId="125" w16cid:durableId="33897271">
    <w:abstractNumId w:val="107"/>
  </w:num>
  <w:num w:numId="126" w16cid:durableId="122388212">
    <w:abstractNumId w:val="62"/>
  </w:num>
  <w:num w:numId="127" w16cid:durableId="598441410">
    <w:abstractNumId w:val="147"/>
  </w:num>
  <w:num w:numId="128" w16cid:durableId="1868713254">
    <w:abstractNumId w:val="79"/>
  </w:num>
  <w:num w:numId="129" w16cid:durableId="1018852288">
    <w:abstractNumId w:val="105"/>
  </w:num>
  <w:num w:numId="130" w16cid:durableId="1143739103">
    <w:abstractNumId w:val="84"/>
  </w:num>
  <w:num w:numId="131" w16cid:durableId="1820073840">
    <w:abstractNumId w:val="66"/>
  </w:num>
  <w:num w:numId="132" w16cid:durableId="1819180209">
    <w:abstractNumId w:val="104"/>
  </w:num>
  <w:num w:numId="133" w16cid:durableId="1764182410">
    <w:abstractNumId w:val="31"/>
  </w:num>
  <w:num w:numId="134" w16cid:durableId="1950044392">
    <w:abstractNumId w:val="24"/>
  </w:num>
  <w:num w:numId="135" w16cid:durableId="353654019">
    <w:abstractNumId w:val="55"/>
  </w:num>
  <w:num w:numId="136" w16cid:durableId="150676715">
    <w:abstractNumId w:val="8"/>
  </w:num>
  <w:num w:numId="137" w16cid:durableId="743184684">
    <w:abstractNumId w:val="138"/>
  </w:num>
  <w:num w:numId="138" w16cid:durableId="1767116870">
    <w:abstractNumId w:val="9"/>
  </w:num>
  <w:num w:numId="139" w16cid:durableId="915093283">
    <w:abstractNumId w:val="149"/>
  </w:num>
  <w:num w:numId="140" w16cid:durableId="1683124941">
    <w:abstractNumId w:val="156"/>
  </w:num>
  <w:num w:numId="141" w16cid:durableId="1326712102">
    <w:abstractNumId w:val="89"/>
  </w:num>
  <w:num w:numId="142" w16cid:durableId="1166625282">
    <w:abstractNumId w:val="71"/>
  </w:num>
  <w:num w:numId="143" w16cid:durableId="2129734385">
    <w:abstractNumId w:val="45"/>
  </w:num>
  <w:num w:numId="144" w16cid:durableId="123273371">
    <w:abstractNumId w:val="155"/>
  </w:num>
  <w:num w:numId="145" w16cid:durableId="1751734527">
    <w:abstractNumId w:val="146"/>
  </w:num>
  <w:num w:numId="146" w16cid:durableId="103773897">
    <w:abstractNumId w:val="70"/>
  </w:num>
  <w:num w:numId="147" w16cid:durableId="1051004419">
    <w:abstractNumId w:val="60"/>
  </w:num>
  <w:num w:numId="148" w16cid:durableId="1862357274">
    <w:abstractNumId w:val="61"/>
  </w:num>
  <w:num w:numId="149" w16cid:durableId="1250651325">
    <w:abstractNumId w:val="74"/>
  </w:num>
  <w:num w:numId="150" w16cid:durableId="1969704196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1918632769">
    <w:abstractNumId w:val="110"/>
  </w:num>
  <w:num w:numId="152" w16cid:durableId="1607687899">
    <w:abstractNumId w:val="124"/>
  </w:num>
  <w:num w:numId="153" w16cid:durableId="45225325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617370959">
    <w:abstractNumId w:val="161"/>
  </w:num>
  <w:num w:numId="155" w16cid:durableId="1963488716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492453895">
    <w:abstractNumId w:val="151"/>
  </w:num>
  <w:num w:numId="157" w16cid:durableId="1555698839">
    <w:abstractNumId w:val="135"/>
  </w:num>
  <w:num w:numId="158" w16cid:durableId="326784552">
    <w:abstractNumId w:val="120"/>
  </w:num>
  <w:num w:numId="159" w16cid:durableId="1080981393">
    <w:abstractNumId w:val="92"/>
  </w:num>
  <w:num w:numId="160" w16cid:durableId="735054184">
    <w:abstractNumId w:val="15"/>
  </w:num>
  <w:num w:numId="161" w16cid:durableId="83502019">
    <w:abstractNumId w:val="96"/>
  </w:num>
  <w:num w:numId="162" w16cid:durableId="1157771753">
    <w:abstractNumId w:val="154"/>
  </w:num>
  <w:num w:numId="163" w16cid:durableId="1728651718">
    <w:abstractNumId w:val="143"/>
  </w:num>
  <w:num w:numId="164" w16cid:durableId="200165420">
    <w:abstractNumId w:val="43"/>
  </w:num>
  <w:num w:numId="165" w16cid:durableId="1374888126">
    <w:abstractNumId w:val="145"/>
  </w:num>
  <w:num w:numId="166" w16cid:durableId="1097411551">
    <w:abstractNumId w:val="122"/>
  </w:num>
  <w:num w:numId="167" w16cid:durableId="1647003910">
    <w:abstractNumId w:val="13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070"/>
    <w:rsid w:val="0000481C"/>
    <w:rsid w:val="00005393"/>
    <w:rsid w:val="0000592B"/>
    <w:rsid w:val="00005B8B"/>
    <w:rsid w:val="00005C2A"/>
    <w:rsid w:val="000067F2"/>
    <w:rsid w:val="00006C54"/>
    <w:rsid w:val="00006CFF"/>
    <w:rsid w:val="0000751F"/>
    <w:rsid w:val="00007568"/>
    <w:rsid w:val="00007937"/>
    <w:rsid w:val="00007D54"/>
    <w:rsid w:val="00010A20"/>
    <w:rsid w:val="00010AC9"/>
    <w:rsid w:val="00011BAA"/>
    <w:rsid w:val="000122BD"/>
    <w:rsid w:val="0001311E"/>
    <w:rsid w:val="00013A42"/>
    <w:rsid w:val="00015115"/>
    <w:rsid w:val="00016054"/>
    <w:rsid w:val="00016955"/>
    <w:rsid w:val="00016F7B"/>
    <w:rsid w:val="000171E1"/>
    <w:rsid w:val="000201D4"/>
    <w:rsid w:val="00020263"/>
    <w:rsid w:val="00020667"/>
    <w:rsid w:val="000218D2"/>
    <w:rsid w:val="00021BDC"/>
    <w:rsid w:val="00023E8C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0B3E"/>
    <w:rsid w:val="00031592"/>
    <w:rsid w:val="000329F9"/>
    <w:rsid w:val="00032C0C"/>
    <w:rsid w:val="00032DFB"/>
    <w:rsid w:val="000331C2"/>
    <w:rsid w:val="00033711"/>
    <w:rsid w:val="00033924"/>
    <w:rsid w:val="00036AFF"/>
    <w:rsid w:val="0003703E"/>
    <w:rsid w:val="00037100"/>
    <w:rsid w:val="00037AEB"/>
    <w:rsid w:val="00040B90"/>
    <w:rsid w:val="00041A92"/>
    <w:rsid w:val="00041D27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4D6"/>
    <w:rsid w:val="0005083E"/>
    <w:rsid w:val="00050A85"/>
    <w:rsid w:val="00051A4E"/>
    <w:rsid w:val="00052C75"/>
    <w:rsid w:val="00053A0C"/>
    <w:rsid w:val="00053F96"/>
    <w:rsid w:val="00054531"/>
    <w:rsid w:val="0005502F"/>
    <w:rsid w:val="000550BC"/>
    <w:rsid w:val="0005516F"/>
    <w:rsid w:val="00055371"/>
    <w:rsid w:val="0005547E"/>
    <w:rsid w:val="0005552E"/>
    <w:rsid w:val="00056081"/>
    <w:rsid w:val="000570B3"/>
    <w:rsid w:val="000609E8"/>
    <w:rsid w:val="00060E1C"/>
    <w:rsid w:val="00061022"/>
    <w:rsid w:val="00061077"/>
    <w:rsid w:val="00061240"/>
    <w:rsid w:val="00061372"/>
    <w:rsid w:val="000624B8"/>
    <w:rsid w:val="00062B4A"/>
    <w:rsid w:val="00062BEB"/>
    <w:rsid w:val="00062CB6"/>
    <w:rsid w:val="00064642"/>
    <w:rsid w:val="0006531A"/>
    <w:rsid w:val="0006550D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398F"/>
    <w:rsid w:val="00075D54"/>
    <w:rsid w:val="00076687"/>
    <w:rsid w:val="000801D3"/>
    <w:rsid w:val="0008066D"/>
    <w:rsid w:val="00080C63"/>
    <w:rsid w:val="00080F43"/>
    <w:rsid w:val="0008169B"/>
    <w:rsid w:val="00082ADE"/>
    <w:rsid w:val="00082C34"/>
    <w:rsid w:val="0008355A"/>
    <w:rsid w:val="00083562"/>
    <w:rsid w:val="000836DF"/>
    <w:rsid w:val="00083B54"/>
    <w:rsid w:val="00083BD5"/>
    <w:rsid w:val="00083CCE"/>
    <w:rsid w:val="00084D4D"/>
    <w:rsid w:val="00084DCB"/>
    <w:rsid w:val="0008526D"/>
    <w:rsid w:val="0008555F"/>
    <w:rsid w:val="00085D91"/>
    <w:rsid w:val="00085E2F"/>
    <w:rsid w:val="00086FAB"/>
    <w:rsid w:val="000874FF"/>
    <w:rsid w:val="00087775"/>
    <w:rsid w:val="0009009A"/>
    <w:rsid w:val="000904B2"/>
    <w:rsid w:val="00091D3D"/>
    <w:rsid w:val="0009200E"/>
    <w:rsid w:val="00094025"/>
    <w:rsid w:val="0009461D"/>
    <w:rsid w:val="000946D6"/>
    <w:rsid w:val="0009718C"/>
    <w:rsid w:val="0009759B"/>
    <w:rsid w:val="000A12C6"/>
    <w:rsid w:val="000A16F9"/>
    <w:rsid w:val="000A27B6"/>
    <w:rsid w:val="000A27E4"/>
    <w:rsid w:val="000A2EFA"/>
    <w:rsid w:val="000A394C"/>
    <w:rsid w:val="000A3BA8"/>
    <w:rsid w:val="000A3D82"/>
    <w:rsid w:val="000A3EAA"/>
    <w:rsid w:val="000A41DE"/>
    <w:rsid w:val="000A5335"/>
    <w:rsid w:val="000A6157"/>
    <w:rsid w:val="000B02AD"/>
    <w:rsid w:val="000B37ED"/>
    <w:rsid w:val="000B44C1"/>
    <w:rsid w:val="000B49E5"/>
    <w:rsid w:val="000B4E86"/>
    <w:rsid w:val="000B60D4"/>
    <w:rsid w:val="000B6869"/>
    <w:rsid w:val="000B6DEA"/>
    <w:rsid w:val="000B6E1B"/>
    <w:rsid w:val="000C0A81"/>
    <w:rsid w:val="000C13A7"/>
    <w:rsid w:val="000C1525"/>
    <w:rsid w:val="000C2CB1"/>
    <w:rsid w:val="000C31A9"/>
    <w:rsid w:val="000C32A1"/>
    <w:rsid w:val="000C3325"/>
    <w:rsid w:val="000C356E"/>
    <w:rsid w:val="000C46A8"/>
    <w:rsid w:val="000C46D9"/>
    <w:rsid w:val="000C4D19"/>
    <w:rsid w:val="000C5FA5"/>
    <w:rsid w:val="000C7994"/>
    <w:rsid w:val="000C7A8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012E"/>
    <w:rsid w:val="000E1845"/>
    <w:rsid w:val="000E1A5D"/>
    <w:rsid w:val="000E1FA7"/>
    <w:rsid w:val="000E20CB"/>
    <w:rsid w:val="000E2995"/>
    <w:rsid w:val="000E3A41"/>
    <w:rsid w:val="000E4902"/>
    <w:rsid w:val="000E4F7B"/>
    <w:rsid w:val="000E580B"/>
    <w:rsid w:val="000E61B3"/>
    <w:rsid w:val="000E6B16"/>
    <w:rsid w:val="000E7435"/>
    <w:rsid w:val="000E76D4"/>
    <w:rsid w:val="000E77F1"/>
    <w:rsid w:val="000F0725"/>
    <w:rsid w:val="000F1B4E"/>
    <w:rsid w:val="000F356A"/>
    <w:rsid w:val="000F3AD1"/>
    <w:rsid w:val="000F4E9A"/>
    <w:rsid w:val="000F4EE7"/>
    <w:rsid w:val="000F4FD3"/>
    <w:rsid w:val="000F5865"/>
    <w:rsid w:val="000F62F8"/>
    <w:rsid w:val="000F765F"/>
    <w:rsid w:val="000F7DE7"/>
    <w:rsid w:val="001003D7"/>
    <w:rsid w:val="001007DB"/>
    <w:rsid w:val="00101D3F"/>
    <w:rsid w:val="0010204A"/>
    <w:rsid w:val="001021C9"/>
    <w:rsid w:val="00102271"/>
    <w:rsid w:val="001026E8"/>
    <w:rsid w:val="001039F1"/>
    <w:rsid w:val="00103AA1"/>
    <w:rsid w:val="00103D62"/>
    <w:rsid w:val="0010404E"/>
    <w:rsid w:val="0010480E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1F1A"/>
    <w:rsid w:val="001121B0"/>
    <w:rsid w:val="001128C7"/>
    <w:rsid w:val="001145F5"/>
    <w:rsid w:val="001147E3"/>
    <w:rsid w:val="00115220"/>
    <w:rsid w:val="00115CAB"/>
    <w:rsid w:val="00115F2F"/>
    <w:rsid w:val="00116029"/>
    <w:rsid w:val="001165AE"/>
    <w:rsid w:val="00116DA3"/>
    <w:rsid w:val="00117940"/>
    <w:rsid w:val="00117BA4"/>
    <w:rsid w:val="00117E89"/>
    <w:rsid w:val="00117F3F"/>
    <w:rsid w:val="0012066B"/>
    <w:rsid w:val="00120C2B"/>
    <w:rsid w:val="00121CD3"/>
    <w:rsid w:val="00121E4D"/>
    <w:rsid w:val="00123AF1"/>
    <w:rsid w:val="00123F03"/>
    <w:rsid w:val="0012416A"/>
    <w:rsid w:val="0012610C"/>
    <w:rsid w:val="00126824"/>
    <w:rsid w:val="00126D5A"/>
    <w:rsid w:val="0013039A"/>
    <w:rsid w:val="0013047C"/>
    <w:rsid w:val="00131A85"/>
    <w:rsid w:val="00131B33"/>
    <w:rsid w:val="00131DE2"/>
    <w:rsid w:val="0013231B"/>
    <w:rsid w:val="00132450"/>
    <w:rsid w:val="00132853"/>
    <w:rsid w:val="001328AB"/>
    <w:rsid w:val="00132EBE"/>
    <w:rsid w:val="00133777"/>
    <w:rsid w:val="001337D6"/>
    <w:rsid w:val="001338C2"/>
    <w:rsid w:val="00133DAA"/>
    <w:rsid w:val="00134F99"/>
    <w:rsid w:val="001356BB"/>
    <w:rsid w:val="00135E21"/>
    <w:rsid w:val="00136450"/>
    <w:rsid w:val="0013713E"/>
    <w:rsid w:val="00137542"/>
    <w:rsid w:val="0013755D"/>
    <w:rsid w:val="0013757C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104F"/>
    <w:rsid w:val="001515AD"/>
    <w:rsid w:val="00151B7E"/>
    <w:rsid w:val="001520AD"/>
    <w:rsid w:val="0015225D"/>
    <w:rsid w:val="001526EF"/>
    <w:rsid w:val="001531C6"/>
    <w:rsid w:val="0015384C"/>
    <w:rsid w:val="00153919"/>
    <w:rsid w:val="00154316"/>
    <w:rsid w:val="001555B6"/>
    <w:rsid w:val="0015596D"/>
    <w:rsid w:val="00155AE3"/>
    <w:rsid w:val="00155B1D"/>
    <w:rsid w:val="00156266"/>
    <w:rsid w:val="00157F8C"/>
    <w:rsid w:val="00160010"/>
    <w:rsid w:val="001600A5"/>
    <w:rsid w:val="00162EDC"/>
    <w:rsid w:val="001631A8"/>
    <w:rsid w:val="001638C8"/>
    <w:rsid w:val="0016415C"/>
    <w:rsid w:val="00164AE0"/>
    <w:rsid w:val="0016568D"/>
    <w:rsid w:val="00165F63"/>
    <w:rsid w:val="00166514"/>
    <w:rsid w:val="00166666"/>
    <w:rsid w:val="00167C21"/>
    <w:rsid w:val="001705F5"/>
    <w:rsid w:val="00170756"/>
    <w:rsid w:val="0017161D"/>
    <w:rsid w:val="0017182B"/>
    <w:rsid w:val="00171E4F"/>
    <w:rsid w:val="00172D1F"/>
    <w:rsid w:val="001731F4"/>
    <w:rsid w:val="00173B9B"/>
    <w:rsid w:val="00173CBF"/>
    <w:rsid w:val="001745EC"/>
    <w:rsid w:val="001753D3"/>
    <w:rsid w:val="00175B6D"/>
    <w:rsid w:val="001760E5"/>
    <w:rsid w:val="001764EE"/>
    <w:rsid w:val="001767E2"/>
    <w:rsid w:val="00176A9B"/>
    <w:rsid w:val="00177043"/>
    <w:rsid w:val="001770B5"/>
    <w:rsid w:val="001772BD"/>
    <w:rsid w:val="001800D3"/>
    <w:rsid w:val="0018121B"/>
    <w:rsid w:val="00182502"/>
    <w:rsid w:val="00183285"/>
    <w:rsid w:val="00183639"/>
    <w:rsid w:val="00184483"/>
    <w:rsid w:val="00184CA5"/>
    <w:rsid w:val="00185EA0"/>
    <w:rsid w:val="001862CD"/>
    <w:rsid w:val="00187188"/>
    <w:rsid w:val="00187BE9"/>
    <w:rsid w:val="00187FB3"/>
    <w:rsid w:val="00187FF4"/>
    <w:rsid w:val="00190660"/>
    <w:rsid w:val="0019094F"/>
    <w:rsid w:val="00190B40"/>
    <w:rsid w:val="00190F55"/>
    <w:rsid w:val="00191324"/>
    <w:rsid w:val="00192E9D"/>
    <w:rsid w:val="00193286"/>
    <w:rsid w:val="00193DE3"/>
    <w:rsid w:val="00193E23"/>
    <w:rsid w:val="001941A4"/>
    <w:rsid w:val="00194251"/>
    <w:rsid w:val="00194969"/>
    <w:rsid w:val="00195E73"/>
    <w:rsid w:val="00196764"/>
    <w:rsid w:val="001977F5"/>
    <w:rsid w:val="001A0B02"/>
    <w:rsid w:val="001A10FF"/>
    <w:rsid w:val="001A2109"/>
    <w:rsid w:val="001A255A"/>
    <w:rsid w:val="001A27D1"/>
    <w:rsid w:val="001A30CB"/>
    <w:rsid w:val="001A31FF"/>
    <w:rsid w:val="001A3E0F"/>
    <w:rsid w:val="001A5B27"/>
    <w:rsid w:val="001A5BE4"/>
    <w:rsid w:val="001A6C41"/>
    <w:rsid w:val="001A7319"/>
    <w:rsid w:val="001B0877"/>
    <w:rsid w:val="001B0AFF"/>
    <w:rsid w:val="001B1058"/>
    <w:rsid w:val="001B169E"/>
    <w:rsid w:val="001B19ED"/>
    <w:rsid w:val="001B1C02"/>
    <w:rsid w:val="001B3B60"/>
    <w:rsid w:val="001B4374"/>
    <w:rsid w:val="001B6651"/>
    <w:rsid w:val="001B6977"/>
    <w:rsid w:val="001B7BBF"/>
    <w:rsid w:val="001C0004"/>
    <w:rsid w:val="001C00C1"/>
    <w:rsid w:val="001C04B6"/>
    <w:rsid w:val="001C2453"/>
    <w:rsid w:val="001C2A30"/>
    <w:rsid w:val="001C52AC"/>
    <w:rsid w:val="001C5B16"/>
    <w:rsid w:val="001C5FEE"/>
    <w:rsid w:val="001C68A0"/>
    <w:rsid w:val="001D051D"/>
    <w:rsid w:val="001D1967"/>
    <w:rsid w:val="001D20EB"/>
    <w:rsid w:val="001D2848"/>
    <w:rsid w:val="001D32C9"/>
    <w:rsid w:val="001D3AE2"/>
    <w:rsid w:val="001D425D"/>
    <w:rsid w:val="001D4739"/>
    <w:rsid w:val="001D5233"/>
    <w:rsid w:val="001D5610"/>
    <w:rsid w:val="001D56BD"/>
    <w:rsid w:val="001D6CF5"/>
    <w:rsid w:val="001D6FE1"/>
    <w:rsid w:val="001D714A"/>
    <w:rsid w:val="001D734A"/>
    <w:rsid w:val="001D7465"/>
    <w:rsid w:val="001D7BF6"/>
    <w:rsid w:val="001D7E4B"/>
    <w:rsid w:val="001E01E5"/>
    <w:rsid w:val="001E03A8"/>
    <w:rsid w:val="001E1B48"/>
    <w:rsid w:val="001E2375"/>
    <w:rsid w:val="001E23EA"/>
    <w:rsid w:val="001E3C7F"/>
    <w:rsid w:val="001E486A"/>
    <w:rsid w:val="001E5281"/>
    <w:rsid w:val="001E5A01"/>
    <w:rsid w:val="001E5AE4"/>
    <w:rsid w:val="001E5C91"/>
    <w:rsid w:val="001E5F01"/>
    <w:rsid w:val="001E5F93"/>
    <w:rsid w:val="001E7337"/>
    <w:rsid w:val="001E797B"/>
    <w:rsid w:val="001E7E37"/>
    <w:rsid w:val="001F04B1"/>
    <w:rsid w:val="001F23FE"/>
    <w:rsid w:val="001F31F4"/>
    <w:rsid w:val="001F3347"/>
    <w:rsid w:val="001F3402"/>
    <w:rsid w:val="001F373F"/>
    <w:rsid w:val="001F37EE"/>
    <w:rsid w:val="001F3911"/>
    <w:rsid w:val="001F3F79"/>
    <w:rsid w:val="001F40C5"/>
    <w:rsid w:val="001F4208"/>
    <w:rsid w:val="001F438B"/>
    <w:rsid w:val="001F4A62"/>
    <w:rsid w:val="001F5CCB"/>
    <w:rsid w:val="001F6A06"/>
    <w:rsid w:val="001F74F0"/>
    <w:rsid w:val="001F78C5"/>
    <w:rsid w:val="001F7BB3"/>
    <w:rsid w:val="00200051"/>
    <w:rsid w:val="00200825"/>
    <w:rsid w:val="00200F39"/>
    <w:rsid w:val="002016EC"/>
    <w:rsid w:val="00201949"/>
    <w:rsid w:val="002023EF"/>
    <w:rsid w:val="002037FE"/>
    <w:rsid w:val="00203900"/>
    <w:rsid w:val="00203998"/>
    <w:rsid w:val="00204EFC"/>
    <w:rsid w:val="00205904"/>
    <w:rsid w:val="00205B62"/>
    <w:rsid w:val="00205FC6"/>
    <w:rsid w:val="0020628E"/>
    <w:rsid w:val="00206918"/>
    <w:rsid w:val="00206D44"/>
    <w:rsid w:val="00207690"/>
    <w:rsid w:val="00210CE4"/>
    <w:rsid w:val="0021183D"/>
    <w:rsid w:val="002118E2"/>
    <w:rsid w:val="00211F25"/>
    <w:rsid w:val="00212545"/>
    <w:rsid w:val="00215ECD"/>
    <w:rsid w:val="00216023"/>
    <w:rsid w:val="0021618D"/>
    <w:rsid w:val="002207F7"/>
    <w:rsid w:val="00221241"/>
    <w:rsid w:val="00221378"/>
    <w:rsid w:val="00222018"/>
    <w:rsid w:val="002223B1"/>
    <w:rsid w:val="0022345F"/>
    <w:rsid w:val="0022418B"/>
    <w:rsid w:val="002247C8"/>
    <w:rsid w:val="0022596E"/>
    <w:rsid w:val="00226C7E"/>
    <w:rsid w:val="00226F08"/>
    <w:rsid w:val="00227491"/>
    <w:rsid w:val="00227EBC"/>
    <w:rsid w:val="002301B3"/>
    <w:rsid w:val="00230367"/>
    <w:rsid w:val="0023062B"/>
    <w:rsid w:val="002306AD"/>
    <w:rsid w:val="002306CC"/>
    <w:rsid w:val="0023079F"/>
    <w:rsid w:val="00231905"/>
    <w:rsid w:val="00234053"/>
    <w:rsid w:val="00235077"/>
    <w:rsid w:val="00235488"/>
    <w:rsid w:val="00235831"/>
    <w:rsid w:val="00235D28"/>
    <w:rsid w:val="00236880"/>
    <w:rsid w:val="0023688B"/>
    <w:rsid w:val="00237893"/>
    <w:rsid w:val="00240672"/>
    <w:rsid w:val="00241AEC"/>
    <w:rsid w:val="00242307"/>
    <w:rsid w:val="00243395"/>
    <w:rsid w:val="0024340A"/>
    <w:rsid w:val="00243764"/>
    <w:rsid w:val="00243CE1"/>
    <w:rsid w:val="00243CF0"/>
    <w:rsid w:val="00244074"/>
    <w:rsid w:val="00244289"/>
    <w:rsid w:val="00244AFA"/>
    <w:rsid w:val="00244F11"/>
    <w:rsid w:val="0024513C"/>
    <w:rsid w:val="002463F7"/>
    <w:rsid w:val="002464EF"/>
    <w:rsid w:val="00246C40"/>
    <w:rsid w:val="00247A62"/>
    <w:rsid w:val="00247C51"/>
    <w:rsid w:val="0025055E"/>
    <w:rsid w:val="0025093C"/>
    <w:rsid w:val="00251EE0"/>
    <w:rsid w:val="002527CB"/>
    <w:rsid w:val="00252ADF"/>
    <w:rsid w:val="002532BA"/>
    <w:rsid w:val="00254D3F"/>
    <w:rsid w:val="00254DEB"/>
    <w:rsid w:val="002574E6"/>
    <w:rsid w:val="0025789A"/>
    <w:rsid w:val="00260C7B"/>
    <w:rsid w:val="00260C7E"/>
    <w:rsid w:val="00260D9E"/>
    <w:rsid w:val="00261C4D"/>
    <w:rsid w:val="00261CA4"/>
    <w:rsid w:val="00261D69"/>
    <w:rsid w:val="00262373"/>
    <w:rsid w:val="002626C8"/>
    <w:rsid w:val="00262B1C"/>
    <w:rsid w:val="00262C4E"/>
    <w:rsid w:val="002631FD"/>
    <w:rsid w:val="00263739"/>
    <w:rsid w:val="00263D3A"/>
    <w:rsid w:val="002650DA"/>
    <w:rsid w:val="0026608F"/>
    <w:rsid w:val="00266381"/>
    <w:rsid w:val="00266C82"/>
    <w:rsid w:val="00266E78"/>
    <w:rsid w:val="0026722C"/>
    <w:rsid w:val="002706D1"/>
    <w:rsid w:val="00274690"/>
    <w:rsid w:val="002752C3"/>
    <w:rsid w:val="00275AD6"/>
    <w:rsid w:val="002773F0"/>
    <w:rsid w:val="002774C3"/>
    <w:rsid w:val="0027754F"/>
    <w:rsid w:val="0027755C"/>
    <w:rsid w:val="00277B6F"/>
    <w:rsid w:val="0028001C"/>
    <w:rsid w:val="002800E7"/>
    <w:rsid w:val="0028080D"/>
    <w:rsid w:val="002808BD"/>
    <w:rsid w:val="002809C7"/>
    <w:rsid w:val="002814C9"/>
    <w:rsid w:val="0028191F"/>
    <w:rsid w:val="00281E4C"/>
    <w:rsid w:val="0028265B"/>
    <w:rsid w:val="00282AEA"/>
    <w:rsid w:val="00284126"/>
    <w:rsid w:val="002845B4"/>
    <w:rsid w:val="0028481C"/>
    <w:rsid w:val="00286727"/>
    <w:rsid w:val="00286AAC"/>
    <w:rsid w:val="00290563"/>
    <w:rsid w:val="00290CB5"/>
    <w:rsid w:val="00291AA2"/>
    <w:rsid w:val="0029223D"/>
    <w:rsid w:val="00292F31"/>
    <w:rsid w:val="00293174"/>
    <w:rsid w:val="00293655"/>
    <w:rsid w:val="002936FF"/>
    <w:rsid w:val="00293CCF"/>
    <w:rsid w:val="00294ACC"/>
    <w:rsid w:val="002955A1"/>
    <w:rsid w:val="002958CF"/>
    <w:rsid w:val="00296F12"/>
    <w:rsid w:val="00297EE1"/>
    <w:rsid w:val="002A1370"/>
    <w:rsid w:val="002A1AC1"/>
    <w:rsid w:val="002A2353"/>
    <w:rsid w:val="002A2F40"/>
    <w:rsid w:val="002A3185"/>
    <w:rsid w:val="002A31F5"/>
    <w:rsid w:val="002A34FE"/>
    <w:rsid w:val="002A3564"/>
    <w:rsid w:val="002A4A78"/>
    <w:rsid w:val="002A661A"/>
    <w:rsid w:val="002A684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6A5E"/>
    <w:rsid w:val="002C76A4"/>
    <w:rsid w:val="002C7DBF"/>
    <w:rsid w:val="002D0A93"/>
    <w:rsid w:val="002D0FEE"/>
    <w:rsid w:val="002D18BE"/>
    <w:rsid w:val="002D1AD0"/>
    <w:rsid w:val="002D284B"/>
    <w:rsid w:val="002D3C8D"/>
    <w:rsid w:val="002D4722"/>
    <w:rsid w:val="002D4D63"/>
    <w:rsid w:val="002D5FAE"/>
    <w:rsid w:val="002D602E"/>
    <w:rsid w:val="002D699C"/>
    <w:rsid w:val="002D7514"/>
    <w:rsid w:val="002D7543"/>
    <w:rsid w:val="002D7C86"/>
    <w:rsid w:val="002E0937"/>
    <w:rsid w:val="002E0CE6"/>
    <w:rsid w:val="002E1391"/>
    <w:rsid w:val="002E1F5F"/>
    <w:rsid w:val="002E23A3"/>
    <w:rsid w:val="002E31B7"/>
    <w:rsid w:val="002E4311"/>
    <w:rsid w:val="002E4374"/>
    <w:rsid w:val="002E541D"/>
    <w:rsid w:val="002E549E"/>
    <w:rsid w:val="002E5D08"/>
    <w:rsid w:val="002E751F"/>
    <w:rsid w:val="002E7B06"/>
    <w:rsid w:val="002E7DD7"/>
    <w:rsid w:val="002F02F7"/>
    <w:rsid w:val="002F036E"/>
    <w:rsid w:val="002F0445"/>
    <w:rsid w:val="002F173C"/>
    <w:rsid w:val="002F1F08"/>
    <w:rsid w:val="002F20B0"/>
    <w:rsid w:val="002F3C41"/>
    <w:rsid w:val="002F4081"/>
    <w:rsid w:val="002F41C7"/>
    <w:rsid w:val="002F42DE"/>
    <w:rsid w:val="002F4553"/>
    <w:rsid w:val="002F46D9"/>
    <w:rsid w:val="002F521F"/>
    <w:rsid w:val="002F5413"/>
    <w:rsid w:val="002F67F4"/>
    <w:rsid w:val="00301C71"/>
    <w:rsid w:val="00301E79"/>
    <w:rsid w:val="00301FC1"/>
    <w:rsid w:val="0030226C"/>
    <w:rsid w:val="0030293A"/>
    <w:rsid w:val="00302C50"/>
    <w:rsid w:val="00302F28"/>
    <w:rsid w:val="00304387"/>
    <w:rsid w:val="00304CEA"/>
    <w:rsid w:val="00305C00"/>
    <w:rsid w:val="00305D4F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7BB"/>
    <w:rsid w:val="00316D7A"/>
    <w:rsid w:val="0031721C"/>
    <w:rsid w:val="00321F76"/>
    <w:rsid w:val="0032217A"/>
    <w:rsid w:val="003222A7"/>
    <w:rsid w:val="00323487"/>
    <w:rsid w:val="00323690"/>
    <w:rsid w:val="003251A3"/>
    <w:rsid w:val="003254DE"/>
    <w:rsid w:val="003258D5"/>
    <w:rsid w:val="00326257"/>
    <w:rsid w:val="003268B2"/>
    <w:rsid w:val="00327F2D"/>
    <w:rsid w:val="003328B4"/>
    <w:rsid w:val="00332A4C"/>
    <w:rsid w:val="00334494"/>
    <w:rsid w:val="00334804"/>
    <w:rsid w:val="00334BCB"/>
    <w:rsid w:val="00335829"/>
    <w:rsid w:val="00335919"/>
    <w:rsid w:val="00336246"/>
    <w:rsid w:val="0033665D"/>
    <w:rsid w:val="0033677C"/>
    <w:rsid w:val="00337B55"/>
    <w:rsid w:val="003401E6"/>
    <w:rsid w:val="0034061D"/>
    <w:rsid w:val="003409A2"/>
    <w:rsid w:val="00340A98"/>
    <w:rsid w:val="00341773"/>
    <w:rsid w:val="00342E26"/>
    <w:rsid w:val="00343A5C"/>
    <w:rsid w:val="00343AED"/>
    <w:rsid w:val="0034426C"/>
    <w:rsid w:val="00344BCC"/>
    <w:rsid w:val="00345143"/>
    <w:rsid w:val="00345C03"/>
    <w:rsid w:val="00346EE3"/>
    <w:rsid w:val="00347288"/>
    <w:rsid w:val="00347BD6"/>
    <w:rsid w:val="003500A8"/>
    <w:rsid w:val="00350B8A"/>
    <w:rsid w:val="00350F9D"/>
    <w:rsid w:val="00351447"/>
    <w:rsid w:val="00351540"/>
    <w:rsid w:val="00351BFF"/>
    <w:rsid w:val="00352CE6"/>
    <w:rsid w:val="003531D1"/>
    <w:rsid w:val="00353BB7"/>
    <w:rsid w:val="00353EB1"/>
    <w:rsid w:val="00354245"/>
    <w:rsid w:val="00354289"/>
    <w:rsid w:val="003543BD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26D4"/>
    <w:rsid w:val="00362A11"/>
    <w:rsid w:val="003631DA"/>
    <w:rsid w:val="00364281"/>
    <w:rsid w:val="003649E3"/>
    <w:rsid w:val="003662E7"/>
    <w:rsid w:val="00366344"/>
    <w:rsid w:val="003669A9"/>
    <w:rsid w:val="003671B5"/>
    <w:rsid w:val="0036742B"/>
    <w:rsid w:val="00371374"/>
    <w:rsid w:val="00371401"/>
    <w:rsid w:val="00371EA0"/>
    <w:rsid w:val="0037254B"/>
    <w:rsid w:val="003734AD"/>
    <w:rsid w:val="003734F4"/>
    <w:rsid w:val="00374951"/>
    <w:rsid w:val="00374A77"/>
    <w:rsid w:val="00374DBC"/>
    <w:rsid w:val="00375A5C"/>
    <w:rsid w:val="00376A56"/>
    <w:rsid w:val="00376E94"/>
    <w:rsid w:val="003803D1"/>
    <w:rsid w:val="003805F5"/>
    <w:rsid w:val="00380958"/>
    <w:rsid w:val="00380E6D"/>
    <w:rsid w:val="00381A5E"/>
    <w:rsid w:val="00381B5F"/>
    <w:rsid w:val="00382B09"/>
    <w:rsid w:val="00383270"/>
    <w:rsid w:val="00384862"/>
    <w:rsid w:val="00384DB4"/>
    <w:rsid w:val="0038573B"/>
    <w:rsid w:val="00385BA1"/>
    <w:rsid w:val="003876A6"/>
    <w:rsid w:val="00387D44"/>
    <w:rsid w:val="00387E93"/>
    <w:rsid w:val="00390236"/>
    <w:rsid w:val="00390396"/>
    <w:rsid w:val="003905A3"/>
    <w:rsid w:val="003906FE"/>
    <w:rsid w:val="00390BFB"/>
    <w:rsid w:val="00391FD9"/>
    <w:rsid w:val="00393678"/>
    <w:rsid w:val="0039385D"/>
    <w:rsid w:val="0039396A"/>
    <w:rsid w:val="00393D34"/>
    <w:rsid w:val="0039621C"/>
    <w:rsid w:val="00396582"/>
    <w:rsid w:val="00396E55"/>
    <w:rsid w:val="00397580"/>
    <w:rsid w:val="00397BC9"/>
    <w:rsid w:val="003A24D0"/>
    <w:rsid w:val="003A25C6"/>
    <w:rsid w:val="003A2E1E"/>
    <w:rsid w:val="003A311E"/>
    <w:rsid w:val="003A330F"/>
    <w:rsid w:val="003A3886"/>
    <w:rsid w:val="003A3A34"/>
    <w:rsid w:val="003A3A4F"/>
    <w:rsid w:val="003A3F66"/>
    <w:rsid w:val="003A4FFB"/>
    <w:rsid w:val="003A5C57"/>
    <w:rsid w:val="003A73F7"/>
    <w:rsid w:val="003A7698"/>
    <w:rsid w:val="003B05AB"/>
    <w:rsid w:val="003B11EE"/>
    <w:rsid w:val="003B1504"/>
    <w:rsid w:val="003B165F"/>
    <w:rsid w:val="003B1FC8"/>
    <w:rsid w:val="003B22F0"/>
    <w:rsid w:val="003B2ED5"/>
    <w:rsid w:val="003B3713"/>
    <w:rsid w:val="003B376F"/>
    <w:rsid w:val="003B41EF"/>
    <w:rsid w:val="003B466C"/>
    <w:rsid w:val="003B4849"/>
    <w:rsid w:val="003B4F50"/>
    <w:rsid w:val="003B5FE1"/>
    <w:rsid w:val="003B60D4"/>
    <w:rsid w:val="003B70E5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4CEA"/>
    <w:rsid w:val="003C56B5"/>
    <w:rsid w:val="003C6214"/>
    <w:rsid w:val="003C6229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041"/>
    <w:rsid w:val="003D6CE6"/>
    <w:rsid w:val="003D6E68"/>
    <w:rsid w:val="003D6E78"/>
    <w:rsid w:val="003D72D5"/>
    <w:rsid w:val="003D79E1"/>
    <w:rsid w:val="003E2381"/>
    <w:rsid w:val="003E2D8C"/>
    <w:rsid w:val="003E385E"/>
    <w:rsid w:val="003E4212"/>
    <w:rsid w:val="003E4259"/>
    <w:rsid w:val="003E488B"/>
    <w:rsid w:val="003E65E9"/>
    <w:rsid w:val="003E7583"/>
    <w:rsid w:val="003E7B1F"/>
    <w:rsid w:val="003F01C0"/>
    <w:rsid w:val="003F02C6"/>
    <w:rsid w:val="003F06A4"/>
    <w:rsid w:val="003F0C4C"/>
    <w:rsid w:val="003F10E3"/>
    <w:rsid w:val="003F1171"/>
    <w:rsid w:val="003F182E"/>
    <w:rsid w:val="003F1BBD"/>
    <w:rsid w:val="003F26BF"/>
    <w:rsid w:val="003F2E9A"/>
    <w:rsid w:val="003F368D"/>
    <w:rsid w:val="003F40C3"/>
    <w:rsid w:val="003F4746"/>
    <w:rsid w:val="003F556C"/>
    <w:rsid w:val="003F5ED2"/>
    <w:rsid w:val="003F63E4"/>
    <w:rsid w:val="003F65C7"/>
    <w:rsid w:val="003F6D59"/>
    <w:rsid w:val="003F7A3E"/>
    <w:rsid w:val="0040125C"/>
    <w:rsid w:val="004012C0"/>
    <w:rsid w:val="00401863"/>
    <w:rsid w:val="004029E3"/>
    <w:rsid w:val="00403847"/>
    <w:rsid w:val="00403B46"/>
    <w:rsid w:val="004041A4"/>
    <w:rsid w:val="0040465B"/>
    <w:rsid w:val="00404917"/>
    <w:rsid w:val="00404AD3"/>
    <w:rsid w:val="0040515E"/>
    <w:rsid w:val="00406232"/>
    <w:rsid w:val="00406C58"/>
    <w:rsid w:val="0040722F"/>
    <w:rsid w:val="00407568"/>
    <w:rsid w:val="00407D3C"/>
    <w:rsid w:val="00410410"/>
    <w:rsid w:val="004115F5"/>
    <w:rsid w:val="00411AE9"/>
    <w:rsid w:val="00415783"/>
    <w:rsid w:val="00415A24"/>
    <w:rsid w:val="00415DEA"/>
    <w:rsid w:val="0041647B"/>
    <w:rsid w:val="00416828"/>
    <w:rsid w:val="00417EF6"/>
    <w:rsid w:val="004200F9"/>
    <w:rsid w:val="00420ACC"/>
    <w:rsid w:val="004213D9"/>
    <w:rsid w:val="004216C7"/>
    <w:rsid w:val="00421779"/>
    <w:rsid w:val="00421789"/>
    <w:rsid w:val="00421C1F"/>
    <w:rsid w:val="00422335"/>
    <w:rsid w:val="004224FD"/>
    <w:rsid w:val="00422B7F"/>
    <w:rsid w:val="00422F81"/>
    <w:rsid w:val="00422FD1"/>
    <w:rsid w:val="00423C50"/>
    <w:rsid w:val="00423EA4"/>
    <w:rsid w:val="004250D5"/>
    <w:rsid w:val="00425DC4"/>
    <w:rsid w:val="004266B5"/>
    <w:rsid w:val="00426D21"/>
    <w:rsid w:val="0042752E"/>
    <w:rsid w:val="00427B6E"/>
    <w:rsid w:val="00430247"/>
    <w:rsid w:val="00432D9D"/>
    <w:rsid w:val="00432E33"/>
    <w:rsid w:val="00433D94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CCC"/>
    <w:rsid w:val="00437FFE"/>
    <w:rsid w:val="0044188D"/>
    <w:rsid w:val="00441AE6"/>
    <w:rsid w:val="00441CDE"/>
    <w:rsid w:val="00441EC5"/>
    <w:rsid w:val="004420BD"/>
    <w:rsid w:val="004420CE"/>
    <w:rsid w:val="00442FFA"/>
    <w:rsid w:val="00444855"/>
    <w:rsid w:val="00445106"/>
    <w:rsid w:val="004460C2"/>
    <w:rsid w:val="0044680D"/>
    <w:rsid w:val="00446EA2"/>
    <w:rsid w:val="00447121"/>
    <w:rsid w:val="00450C63"/>
    <w:rsid w:val="00450DA3"/>
    <w:rsid w:val="00452805"/>
    <w:rsid w:val="00452C2A"/>
    <w:rsid w:val="00452D65"/>
    <w:rsid w:val="004532D2"/>
    <w:rsid w:val="00453CDF"/>
    <w:rsid w:val="00454010"/>
    <w:rsid w:val="004551B7"/>
    <w:rsid w:val="004552AC"/>
    <w:rsid w:val="00456D68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4B4"/>
    <w:rsid w:val="0046491D"/>
    <w:rsid w:val="00464DBE"/>
    <w:rsid w:val="00464FD9"/>
    <w:rsid w:val="004653ED"/>
    <w:rsid w:val="004654AD"/>
    <w:rsid w:val="004669E8"/>
    <w:rsid w:val="00471DE4"/>
    <w:rsid w:val="00472231"/>
    <w:rsid w:val="004726B7"/>
    <w:rsid w:val="00472AB9"/>
    <w:rsid w:val="004738AB"/>
    <w:rsid w:val="004739E6"/>
    <w:rsid w:val="004744A8"/>
    <w:rsid w:val="004746F3"/>
    <w:rsid w:val="00475281"/>
    <w:rsid w:val="00475E8B"/>
    <w:rsid w:val="0047672A"/>
    <w:rsid w:val="00477247"/>
    <w:rsid w:val="004773F5"/>
    <w:rsid w:val="004778D3"/>
    <w:rsid w:val="00480B34"/>
    <w:rsid w:val="0048111A"/>
    <w:rsid w:val="0048199B"/>
    <w:rsid w:val="00481F7F"/>
    <w:rsid w:val="00481FCC"/>
    <w:rsid w:val="00482046"/>
    <w:rsid w:val="00483036"/>
    <w:rsid w:val="00483620"/>
    <w:rsid w:val="00484A3D"/>
    <w:rsid w:val="00484D52"/>
    <w:rsid w:val="0048573B"/>
    <w:rsid w:val="00485885"/>
    <w:rsid w:val="0048599C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BCE"/>
    <w:rsid w:val="00490E0C"/>
    <w:rsid w:val="00490FAB"/>
    <w:rsid w:val="004913DB"/>
    <w:rsid w:val="0049186E"/>
    <w:rsid w:val="00492097"/>
    <w:rsid w:val="004929E0"/>
    <w:rsid w:val="00492AE6"/>
    <w:rsid w:val="00493273"/>
    <w:rsid w:val="0049381A"/>
    <w:rsid w:val="0049392C"/>
    <w:rsid w:val="00493EBF"/>
    <w:rsid w:val="00494A5A"/>
    <w:rsid w:val="00495CD5"/>
    <w:rsid w:val="00496312"/>
    <w:rsid w:val="00496737"/>
    <w:rsid w:val="004A00DF"/>
    <w:rsid w:val="004A03DD"/>
    <w:rsid w:val="004A0998"/>
    <w:rsid w:val="004A12A8"/>
    <w:rsid w:val="004A1B8D"/>
    <w:rsid w:val="004A2442"/>
    <w:rsid w:val="004A25C2"/>
    <w:rsid w:val="004A2C45"/>
    <w:rsid w:val="004A31AF"/>
    <w:rsid w:val="004A4473"/>
    <w:rsid w:val="004A5577"/>
    <w:rsid w:val="004A5E3A"/>
    <w:rsid w:val="004A6113"/>
    <w:rsid w:val="004A6769"/>
    <w:rsid w:val="004A67E7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5E8"/>
    <w:rsid w:val="004B2CCD"/>
    <w:rsid w:val="004B34B5"/>
    <w:rsid w:val="004B39B3"/>
    <w:rsid w:val="004B3B71"/>
    <w:rsid w:val="004B3BFF"/>
    <w:rsid w:val="004B67A1"/>
    <w:rsid w:val="004B6B2E"/>
    <w:rsid w:val="004B6E66"/>
    <w:rsid w:val="004B6EAC"/>
    <w:rsid w:val="004B79C3"/>
    <w:rsid w:val="004B7AAE"/>
    <w:rsid w:val="004C1621"/>
    <w:rsid w:val="004C1B72"/>
    <w:rsid w:val="004C1C97"/>
    <w:rsid w:val="004C1CEE"/>
    <w:rsid w:val="004C2045"/>
    <w:rsid w:val="004C2113"/>
    <w:rsid w:val="004C235F"/>
    <w:rsid w:val="004C3274"/>
    <w:rsid w:val="004C33E2"/>
    <w:rsid w:val="004C3534"/>
    <w:rsid w:val="004C40C5"/>
    <w:rsid w:val="004C46EB"/>
    <w:rsid w:val="004C4799"/>
    <w:rsid w:val="004C5BEC"/>
    <w:rsid w:val="004C5DBD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5E64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577"/>
    <w:rsid w:val="004E5E09"/>
    <w:rsid w:val="004E75FF"/>
    <w:rsid w:val="004F05FC"/>
    <w:rsid w:val="004F1606"/>
    <w:rsid w:val="004F23C7"/>
    <w:rsid w:val="004F42AB"/>
    <w:rsid w:val="004F49B0"/>
    <w:rsid w:val="004F5700"/>
    <w:rsid w:val="004F648F"/>
    <w:rsid w:val="004F69DA"/>
    <w:rsid w:val="004F78BA"/>
    <w:rsid w:val="00501279"/>
    <w:rsid w:val="00501676"/>
    <w:rsid w:val="00501758"/>
    <w:rsid w:val="005026D5"/>
    <w:rsid w:val="00502D8F"/>
    <w:rsid w:val="00504877"/>
    <w:rsid w:val="0050584F"/>
    <w:rsid w:val="00505ADB"/>
    <w:rsid w:val="00505B54"/>
    <w:rsid w:val="00506430"/>
    <w:rsid w:val="00507E0B"/>
    <w:rsid w:val="00510790"/>
    <w:rsid w:val="00510E58"/>
    <w:rsid w:val="00511094"/>
    <w:rsid w:val="0051205B"/>
    <w:rsid w:val="00512BB9"/>
    <w:rsid w:val="005131A9"/>
    <w:rsid w:val="00513BB2"/>
    <w:rsid w:val="00513D00"/>
    <w:rsid w:val="0051425E"/>
    <w:rsid w:val="00515224"/>
    <w:rsid w:val="005157A9"/>
    <w:rsid w:val="00516B37"/>
    <w:rsid w:val="00517D0D"/>
    <w:rsid w:val="00517F09"/>
    <w:rsid w:val="005202A6"/>
    <w:rsid w:val="00520980"/>
    <w:rsid w:val="0052273E"/>
    <w:rsid w:val="00522856"/>
    <w:rsid w:val="0052305A"/>
    <w:rsid w:val="005230A8"/>
    <w:rsid w:val="00523183"/>
    <w:rsid w:val="00523703"/>
    <w:rsid w:val="0052391F"/>
    <w:rsid w:val="0052457F"/>
    <w:rsid w:val="00524990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35918"/>
    <w:rsid w:val="00541110"/>
    <w:rsid w:val="00541887"/>
    <w:rsid w:val="00542180"/>
    <w:rsid w:val="00542623"/>
    <w:rsid w:val="00542976"/>
    <w:rsid w:val="00542C0D"/>
    <w:rsid w:val="005436CF"/>
    <w:rsid w:val="0054402E"/>
    <w:rsid w:val="0054494B"/>
    <w:rsid w:val="00544EF9"/>
    <w:rsid w:val="005453B4"/>
    <w:rsid w:val="005453DB"/>
    <w:rsid w:val="0054599A"/>
    <w:rsid w:val="00545BFA"/>
    <w:rsid w:val="005462CC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2718"/>
    <w:rsid w:val="005529D6"/>
    <w:rsid w:val="005538FC"/>
    <w:rsid w:val="00554035"/>
    <w:rsid w:val="00554F9F"/>
    <w:rsid w:val="0055502E"/>
    <w:rsid w:val="005552DA"/>
    <w:rsid w:val="00555690"/>
    <w:rsid w:val="00555DE3"/>
    <w:rsid w:val="0055696A"/>
    <w:rsid w:val="00556996"/>
    <w:rsid w:val="00557EB7"/>
    <w:rsid w:val="0056010D"/>
    <w:rsid w:val="0056023A"/>
    <w:rsid w:val="00561753"/>
    <w:rsid w:val="00561CAC"/>
    <w:rsid w:val="005625C4"/>
    <w:rsid w:val="00562D17"/>
    <w:rsid w:val="005632A9"/>
    <w:rsid w:val="00564387"/>
    <w:rsid w:val="00564A1F"/>
    <w:rsid w:val="00564D3C"/>
    <w:rsid w:val="0056592B"/>
    <w:rsid w:val="00566308"/>
    <w:rsid w:val="0056678B"/>
    <w:rsid w:val="00570469"/>
    <w:rsid w:val="005704CD"/>
    <w:rsid w:val="00571048"/>
    <w:rsid w:val="00571F6E"/>
    <w:rsid w:val="00572629"/>
    <w:rsid w:val="00573248"/>
    <w:rsid w:val="00573D83"/>
    <w:rsid w:val="005740EA"/>
    <w:rsid w:val="00574215"/>
    <w:rsid w:val="005747CB"/>
    <w:rsid w:val="0057480A"/>
    <w:rsid w:val="005748D8"/>
    <w:rsid w:val="00574AA3"/>
    <w:rsid w:val="00574C0B"/>
    <w:rsid w:val="00575C35"/>
    <w:rsid w:val="005763AB"/>
    <w:rsid w:val="00576B5E"/>
    <w:rsid w:val="0057707B"/>
    <w:rsid w:val="00577268"/>
    <w:rsid w:val="00577D37"/>
    <w:rsid w:val="0058018F"/>
    <w:rsid w:val="005801B9"/>
    <w:rsid w:val="0058024E"/>
    <w:rsid w:val="00580B58"/>
    <w:rsid w:val="005812D8"/>
    <w:rsid w:val="00581AB6"/>
    <w:rsid w:val="005826E8"/>
    <w:rsid w:val="00583C06"/>
    <w:rsid w:val="00583EF5"/>
    <w:rsid w:val="0058435B"/>
    <w:rsid w:val="00584790"/>
    <w:rsid w:val="00586809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278"/>
    <w:rsid w:val="00596920"/>
    <w:rsid w:val="00596F85"/>
    <w:rsid w:val="00596F98"/>
    <w:rsid w:val="00597B0F"/>
    <w:rsid w:val="005A1BF8"/>
    <w:rsid w:val="005A2201"/>
    <w:rsid w:val="005A26ED"/>
    <w:rsid w:val="005A287D"/>
    <w:rsid w:val="005A353E"/>
    <w:rsid w:val="005A487F"/>
    <w:rsid w:val="005A5116"/>
    <w:rsid w:val="005A554D"/>
    <w:rsid w:val="005A58BB"/>
    <w:rsid w:val="005A74F4"/>
    <w:rsid w:val="005A7581"/>
    <w:rsid w:val="005B0EDB"/>
    <w:rsid w:val="005B144D"/>
    <w:rsid w:val="005B1D57"/>
    <w:rsid w:val="005B352F"/>
    <w:rsid w:val="005B4506"/>
    <w:rsid w:val="005B50CF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19A2"/>
    <w:rsid w:val="005C355B"/>
    <w:rsid w:val="005C35CE"/>
    <w:rsid w:val="005C5584"/>
    <w:rsid w:val="005C59FA"/>
    <w:rsid w:val="005C6CC0"/>
    <w:rsid w:val="005C6E21"/>
    <w:rsid w:val="005D2135"/>
    <w:rsid w:val="005D217C"/>
    <w:rsid w:val="005D2F9F"/>
    <w:rsid w:val="005D33A0"/>
    <w:rsid w:val="005D34A8"/>
    <w:rsid w:val="005D3DD8"/>
    <w:rsid w:val="005D40AF"/>
    <w:rsid w:val="005D4B7C"/>
    <w:rsid w:val="005D5C5C"/>
    <w:rsid w:val="005D6150"/>
    <w:rsid w:val="005D63DB"/>
    <w:rsid w:val="005D7113"/>
    <w:rsid w:val="005E0457"/>
    <w:rsid w:val="005E07B3"/>
    <w:rsid w:val="005E0C9A"/>
    <w:rsid w:val="005E168B"/>
    <w:rsid w:val="005E27FF"/>
    <w:rsid w:val="005E2853"/>
    <w:rsid w:val="005E2CC6"/>
    <w:rsid w:val="005E3CD4"/>
    <w:rsid w:val="005E3DC5"/>
    <w:rsid w:val="005E4359"/>
    <w:rsid w:val="005E4702"/>
    <w:rsid w:val="005E6B52"/>
    <w:rsid w:val="005E6EB0"/>
    <w:rsid w:val="005E7108"/>
    <w:rsid w:val="005E7246"/>
    <w:rsid w:val="005E7579"/>
    <w:rsid w:val="005F02E3"/>
    <w:rsid w:val="005F0790"/>
    <w:rsid w:val="005F1393"/>
    <w:rsid w:val="005F197C"/>
    <w:rsid w:val="005F3796"/>
    <w:rsid w:val="005F396E"/>
    <w:rsid w:val="005F40F8"/>
    <w:rsid w:val="005F4A40"/>
    <w:rsid w:val="005F4E47"/>
    <w:rsid w:val="005F4EE9"/>
    <w:rsid w:val="00602470"/>
    <w:rsid w:val="00602A10"/>
    <w:rsid w:val="00602B84"/>
    <w:rsid w:val="00602D38"/>
    <w:rsid w:val="00602F9A"/>
    <w:rsid w:val="00602FDF"/>
    <w:rsid w:val="0060378C"/>
    <w:rsid w:val="006040F5"/>
    <w:rsid w:val="006043DA"/>
    <w:rsid w:val="006050A5"/>
    <w:rsid w:val="00605C22"/>
    <w:rsid w:val="006060F3"/>
    <w:rsid w:val="006062F9"/>
    <w:rsid w:val="006064D0"/>
    <w:rsid w:val="0060668E"/>
    <w:rsid w:val="00607D9B"/>
    <w:rsid w:val="0061000D"/>
    <w:rsid w:val="006105B1"/>
    <w:rsid w:val="00610D12"/>
    <w:rsid w:val="00611C32"/>
    <w:rsid w:val="00612713"/>
    <w:rsid w:val="006127B0"/>
    <w:rsid w:val="00612833"/>
    <w:rsid w:val="00612C9A"/>
    <w:rsid w:val="00613BC4"/>
    <w:rsid w:val="00615190"/>
    <w:rsid w:val="006159CE"/>
    <w:rsid w:val="00615F31"/>
    <w:rsid w:val="006166FD"/>
    <w:rsid w:val="0061673D"/>
    <w:rsid w:val="00616AB8"/>
    <w:rsid w:val="00617456"/>
    <w:rsid w:val="00617660"/>
    <w:rsid w:val="00620316"/>
    <w:rsid w:val="00620D97"/>
    <w:rsid w:val="00621E49"/>
    <w:rsid w:val="00622C17"/>
    <w:rsid w:val="00623030"/>
    <w:rsid w:val="006241A7"/>
    <w:rsid w:val="00624BA0"/>
    <w:rsid w:val="00625ED3"/>
    <w:rsid w:val="006261AE"/>
    <w:rsid w:val="006266DD"/>
    <w:rsid w:val="006268E3"/>
    <w:rsid w:val="0062709E"/>
    <w:rsid w:val="00627361"/>
    <w:rsid w:val="00630402"/>
    <w:rsid w:val="0063202C"/>
    <w:rsid w:val="0063306A"/>
    <w:rsid w:val="0063334E"/>
    <w:rsid w:val="0063392E"/>
    <w:rsid w:val="00633B8B"/>
    <w:rsid w:val="00634549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37B2F"/>
    <w:rsid w:val="00640BAB"/>
    <w:rsid w:val="00641360"/>
    <w:rsid w:val="006417FD"/>
    <w:rsid w:val="00641AFD"/>
    <w:rsid w:val="00641E7C"/>
    <w:rsid w:val="00642609"/>
    <w:rsid w:val="006426A5"/>
    <w:rsid w:val="00642766"/>
    <w:rsid w:val="00643A11"/>
    <w:rsid w:val="006454CD"/>
    <w:rsid w:val="00646624"/>
    <w:rsid w:val="00646F7A"/>
    <w:rsid w:val="006471A2"/>
    <w:rsid w:val="0065019E"/>
    <w:rsid w:val="006503B9"/>
    <w:rsid w:val="00650586"/>
    <w:rsid w:val="006505B6"/>
    <w:rsid w:val="00650BFA"/>
    <w:rsid w:val="00650CA4"/>
    <w:rsid w:val="00650F1F"/>
    <w:rsid w:val="006528C9"/>
    <w:rsid w:val="00652AF9"/>
    <w:rsid w:val="00652C26"/>
    <w:rsid w:val="00652E49"/>
    <w:rsid w:val="0065359D"/>
    <w:rsid w:val="00653CFD"/>
    <w:rsid w:val="00653E2A"/>
    <w:rsid w:val="0065415E"/>
    <w:rsid w:val="00654FA3"/>
    <w:rsid w:val="00655472"/>
    <w:rsid w:val="006555B9"/>
    <w:rsid w:val="006555DF"/>
    <w:rsid w:val="006565A4"/>
    <w:rsid w:val="00656659"/>
    <w:rsid w:val="00656EFD"/>
    <w:rsid w:val="00657453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0B5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358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76C9E"/>
    <w:rsid w:val="00680F61"/>
    <w:rsid w:val="00681C69"/>
    <w:rsid w:val="00682582"/>
    <w:rsid w:val="0068285B"/>
    <w:rsid w:val="0068288A"/>
    <w:rsid w:val="00682B01"/>
    <w:rsid w:val="00683427"/>
    <w:rsid w:val="0068366A"/>
    <w:rsid w:val="00683833"/>
    <w:rsid w:val="00683B56"/>
    <w:rsid w:val="00684947"/>
    <w:rsid w:val="00684ACE"/>
    <w:rsid w:val="00684DB8"/>
    <w:rsid w:val="00685531"/>
    <w:rsid w:val="0068646B"/>
    <w:rsid w:val="00687CE7"/>
    <w:rsid w:val="00692012"/>
    <w:rsid w:val="00692094"/>
    <w:rsid w:val="00692B7B"/>
    <w:rsid w:val="00693AB2"/>
    <w:rsid w:val="0069415A"/>
    <w:rsid w:val="00694F31"/>
    <w:rsid w:val="0069535D"/>
    <w:rsid w:val="00695B3D"/>
    <w:rsid w:val="00695DAF"/>
    <w:rsid w:val="00696021"/>
    <w:rsid w:val="00696BB7"/>
    <w:rsid w:val="006978E9"/>
    <w:rsid w:val="006A0023"/>
    <w:rsid w:val="006A0324"/>
    <w:rsid w:val="006A0C5A"/>
    <w:rsid w:val="006A0D6F"/>
    <w:rsid w:val="006A1EBE"/>
    <w:rsid w:val="006A264E"/>
    <w:rsid w:val="006A2974"/>
    <w:rsid w:val="006A3485"/>
    <w:rsid w:val="006A3728"/>
    <w:rsid w:val="006A4B98"/>
    <w:rsid w:val="006A554E"/>
    <w:rsid w:val="006A5B7F"/>
    <w:rsid w:val="006A673A"/>
    <w:rsid w:val="006B058A"/>
    <w:rsid w:val="006B0723"/>
    <w:rsid w:val="006B0DDD"/>
    <w:rsid w:val="006B1B30"/>
    <w:rsid w:val="006B2355"/>
    <w:rsid w:val="006B348F"/>
    <w:rsid w:val="006B3DCF"/>
    <w:rsid w:val="006B4005"/>
    <w:rsid w:val="006B48F0"/>
    <w:rsid w:val="006B5593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26AB"/>
    <w:rsid w:val="006C36F1"/>
    <w:rsid w:val="006C5E6B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D7810"/>
    <w:rsid w:val="006E04FC"/>
    <w:rsid w:val="006E0904"/>
    <w:rsid w:val="006E16A8"/>
    <w:rsid w:val="006E1B23"/>
    <w:rsid w:val="006E2126"/>
    <w:rsid w:val="006E289F"/>
    <w:rsid w:val="006E2A02"/>
    <w:rsid w:val="006E2D97"/>
    <w:rsid w:val="006E31D2"/>
    <w:rsid w:val="006E394E"/>
    <w:rsid w:val="006E3F59"/>
    <w:rsid w:val="006E5ECA"/>
    <w:rsid w:val="006E60F6"/>
    <w:rsid w:val="006E6243"/>
    <w:rsid w:val="006E6CB3"/>
    <w:rsid w:val="006E7511"/>
    <w:rsid w:val="006E7E06"/>
    <w:rsid w:val="006F0100"/>
    <w:rsid w:val="006F05DA"/>
    <w:rsid w:val="006F0AC6"/>
    <w:rsid w:val="006F0BBD"/>
    <w:rsid w:val="006F0C8E"/>
    <w:rsid w:val="006F15C1"/>
    <w:rsid w:val="006F15F2"/>
    <w:rsid w:val="006F18EB"/>
    <w:rsid w:val="006F28DC"/>
    <w:rsid w:val="006F6CAF"/>
    <w:rsid w:val="006F6D62"/>
    <w:rsid w:val="006F6EF5"/>
    <w:rsid w:val="006F7897"/>
    <w:rsid w:val="006F7B88"/>
    <w:rsid w:val="006F7FD1"/>
    <w:rsid w:val="00700AA7"/>
    <w:rsid w:val="00700E9A"/>
    <w:rsid w:val="00701944"/>
    <w:rsid w:val="00701BE8"/>
    <w:rsid w:val="00702215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03ED"/>
    <w:rsid w:val="0071135A"/>
    <w:rsid w:val="00711D97"/>
    <w:rsid w:val="00712C52"/>
    <w:rsid w:val="00712C67"/>
    <w:rsid w:val="00713254"/>
    <w:rsid w:val="007148B0"/>
    <w:rsid w:val="00715037"/>
    <w:rsid w:val="007158DF"/>
    <w:rsid w:val="00715916"/>
    <w:rsid w:val="007159E7"/>
    <w:rsid w:val="007159F8"/>
    <w:rsid w:val="00717578"/>
    <w:rsid w:val="00717BA3"/>
    <w:rsid w:val="00721EF6"/>
    <w:rsid w:val="00722236"/>
    <w:rsid w:val="007241A8"/>
    <w:rsid w:val="0072497A"/>
    <w:rsid w:val="0072568B"/>
    <w:rsid w:val="00725D34"/>
    <w:rsid w:val="00725DFF"/>
    <w:rsid w:val="007262A7"/>
    <w:rsid w:val="0072651A"/>
    <w:rsid w:val="0072707F"/>
    <w:rsid w:val="0072784A"/>
    <w:rsid w:val="00727A29"/>
    <w:rsid w:val="007303D9"/>
    <w:rsid w:val="007309AB"/>
    <w:rsid w:val="00731628"/>
    <w:rsid w:val="00731667"/>
    <w:rsid w:val="00732766"/>
    <w:rsid w:val="00733500"/>
    <w:rsid w:val="00733E48"/>
    <w:rsid w:val="0073437B"/>
    <w:rsid w:val="00734EC9"/>
    <w:rsid w:val="00735288"/>
    <w:rsid w:val="00735796"/>
    <w:rsid w:val="00735A66"/>
    <w:rsid w:val="00736290"/>
    <w:rsid w:val="007405BC"/>
    <w:rsid w:val="007409B5"/>
    <w:rsid w:val="00741E5A"/>
    <w:rsid w:val="007420C7"/>
    <w:rsid w:val="00743859"/>
    <w:rsid w:val="00744312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0274"/>
    <w:rsid w:val="00751195"/>
    <w:rsid w:val="007528CD"/>
    <w:rsid w:val="007529A5"/>
    <w:rsid w:val="007530CA"/>
    <w:rsid w:val="00753A64"/>
    <w:rsid w:val="00754E4C"/>
    <w:rsid w:val="00755150"/>
    <w:rsid w:val="00755E2F"/>
    <w:rsid w:val="00756213"/>
    <w:rsid w:val="00757141"/>
    <w:rsid w:val="0076005B"/>
    <w:rsid w:val="007601ED"/>
    <w:rsid w:val="007609AF"/>
    <w:rsid w:val="00760BA1"/>
    <w:rsid w:val="00760E03"/>
    <w:rsid w:val="00761AE8"/>
    <w:rsid w:val="00761E91"/>
    <w:rsid w:val="00762143"/>
    <w:rsid w:val="00762628"/>
    <w:rsid w:val="00762B05"/>
    <w:rsid w:val="0076306A"/>
    <w:rsid w:val="007636E0"/>
    <w:rsid w:val="0076392E"/>
    <w:rsid w:val="00763AC1"/>
    <w:rsid w:val="00764203"/>
    <w:rsid w:val="00764339"/>
    <w:rsid w:val="007645C3"/>
    <w:rsid w:val="00764AE4"/>
    <w:rsid w:val="00764B43"/>
    <w:rsid w:val="007656B4"/>
    <w:rsid w:val="00766763"/>
    <w:rsid w:val="00766D1A"/>
    <w:rsid w:val="007675CC"/>
    <w:rsid w:val="00770153"/>
    <w:rsid w:val="007704D0"/>
    <w:rsid w:val="00770919"/>
    <w:rsid w:val="00770B6D"/>
    <w:rsid w:val="0077114D"/>
    <w:rsid w:val="0077177A"/>
    <w:rsid w:val="007718AF"/>
    <w:rsid w:val="007719F8"/>
    <w:rsid w:val="00771B34"/>
    <w:rsid w:val="00773B72"/>
    <w:rsid w:val="00773C70"/>
    <w:rsid w:val="0077448E"/>
    <w:rsid w:val="007753B6"/>
    <w:rsid w:val="007753BA"/>
    <w:rsid w:val="0077588A"/>
    <w:rsid w:val="00775962"/>
    <w:rsid w:val="00775B90"/>
    <w:rsid w:val="00775DF3"/>
    <w:rsid w:val="00777922"/>
    <w:rsid w:val="007805D2"/>
    <w:rsid w:val="00781232"/>
    <w:rsid w:val="00781C08"/>
    <w:rsid w:val="007828AB"/>
    <w:rsid w:val="00782DD7"/>
    <w:rsid w:val="00783166"/>
    <w:rsid w:val="007839ED"/>
    <w:rsid w:val="00783A8E"/>
    <w:rsid w:val="00783C7A"/>
    <w:rsid w:val="00783C81"/>
    <w:rsid w:val="0078411B"/>
    <w:rsid w:val="00784454"/>
    <w:rsid w:val="0078458D"/>
    <w:rsid w:val="00784F77"/>
    <w:rsid w:val="0078533D"/>
    <w:rsid w:val="007867DF"/>
    <w:rsid w:val="007868E5"/>
    <w:rsid w:val="00787CA2"/>
    <w:rsid w:val="00790279"/>
    <w:rsid w:val="00790B7C"/>
    <w:rsid w:val="00790E48"/>
    <w:rsid w:val="0079226E"/>
    <w:rsid w:val="00792A18"/>
    <w:rsid w:val="0079334F"/>
    <w:rsid w:val="00793C7A"/>
    <w:rsid w:val="00793D1A"/>
    <w:rsid w:val="00793E95"/>
    <w:rsid w:val="00795629"/>
    <w:rsid w:val="00795FC1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4721"/>
    <w:rsid w:val="007A7205"/>
    <w:rsid w:val="007A7B58"/>
    <w:rsid w:val="007B0AA2"/>
    <w:rsid w:val="007B3680"/>
    <w:rsid w:val="007B372F"/>
    <w:rsid w:val="007B37F2"/>
    <w:rsid w:val="007B487B"/>
    <w:rsid w:val="007B4A4C"/>
    <w:rsid w:val="007B4C24"/>
    <w:rsid w:val="007B55A8"/>
    <w:rsid w:val="007B580E"/>
    <w:rsid w:val="007B5A40"/>
    <w:rsid w:val="007B5B10"/>
    <w:rsid w:val="007B6FE3"/>
    <w:rsid w:val="007C012D"/>
    <w:rsid w:val="007C0E87"/>
    <w:rsid w:val="007C1018"/>
    <w:rsid w:val="007C2C6F"/>
    <w:rsid w:val="007C2F24"/>
    <w:rsid w:val="007C2FE1"/>
    <w:rsid w:val="007C32ED"/>
    <w:rsid w:val="007C3472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23BA"/>
    <w:rsid w:val="007D3E23"/>
    <w:rsid w:val="007D5531"/>
    <w:rsid w:val="007D5B9D"/>
    <w:rsid w:val="007D60F5"/>
    <w:rsid w:val="007D6180"/>
    <w:rsid w:val="007D61A1"/>
    <w:rsid w:val="007D667D"/>
    <w:rsid w:val="007D6B12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E6A85"/>
    <w:rsid w:val="007F0B46"/>
    <w:rsid w:val="007F1125"/>
    <w:rsid w:val="007F17D8"/>
    <w:rsid w:val="007F1E6E"/>
    <w:rsid w:val="007F2801"/>
    <w:rsid w:val="007F3305"/>
    <w:rsid w:val="007F3F84"/>
    <w:rsid w:val="007F44B7"/>
    <w:rsid w:val="007F4584"/>
    <w:rsid w:val="007F545C"/>
    <w:rsid w:val="007F6A56"/>
    <w:rsid w:val="007F6F3A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80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0739C"/>
    <w:rsid w:val="008073FF"/>
    <w:rsid w:val="00810096"/>
    <w:rsid w:val="00810C64"/>
    <w:rsid w:val="00811461"/>
    <w:rsid w:val="00812973"/>
    <w:rsid w:val="008146E2"/>
    <w:rsid w:val="00814716"/>
    <w:rsid w:val="008166B3"/>
    <w:rsid w:val="00816939"/>
    <w:rsid w:val="0081759B"/>
    <w:rsid w:val="008218A3"/>
    <w:rsid w:val="00822DA5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593"/>
    <w:rsid w:val="008366E3"/>
    <w:rsid w:val="0083696C"/>
    <w:rsid w:val="00836DB6"/>
    <w:rsid w:val="0083707F"/>
    <w:rsid w:val="00840CD8"/>
    <w:rsid w:val="008428AB"/>
    <w:rsid w:val="00842C3F"/>
    <w:rsid w:val="00844010"/>
    <w:rsid w:val="008441BF"/>
    <w:rsid w:val="008449DE"/>
    <w:rsid w:val="008453D1"/>
    <w:rsid w:val="008458D1"/>
    <w:rsid w:val="00846B39"/>
    <w:rsid w:val="00846FEB"/>
    <w:rsid w:val="00847E9C"/>
    <w:rsid w:val="008503D2"/>
    <w:rsid w:val="00850DBE"/>
    <w:rsid w:val="00851346"/>
    <w:rsid w:val="00851443"/>
    <w:rsid w:val="0085185F"/>
    <w:rsid w:val="00852601"/>
    <w:rsid w:val="00852EE0"/>
    <w:rsid w:val="00854875"/>
    <w:rsid w:val="0085594B"/>
    <w:rsid w:val="00856A9A"/>
    <w:rsid w:val="008577BD"/>
    <w:rsid w:val="00857B21"/>
    <w:rsid w:val="00857EA1"/>
    <w:rsid w:val="00860D4C"/>
    <w:rsid w:val="00860E65"/>
    <w:rsid w:val="00862009"/>
    <w:rsid w:val="00863C03"/>
    <w:rsid w:val="00863C9D"/>
    <w:rsid w:val="00864300"/>
    <w:rsid w:val="00866D70"/>
    <w:rsid w:val="00867482"/>
    <w:rsid w:val="0087048E"/>
    <w:rsid w:val="008704E0"/>
    <w:rsid w:val="0087086D"/>
    <w:rsid w:val="0087165C"/>
    <w:rsid w:val="0087174C"/>
    <w:rsid w:val="008717A8"/>
    <w:rsid w:val="0087237E"/>
    <w:rsid w:val="00872A87"/>
    <w:rsid w:val="008730FE"/>
    <w:rsid w:val="00873744"/>
    <w:rsid w:val="0087385F"/>
    <w:rsid w:val="00874ABD"/>
    <w:rsid w:val="00874DE4"/>
    <w:rsid w:val="0087538A"/>
    <w:rsid w:val="00875C0A"/>
    <w:rsid w:val="008763F8"/>
    <w:rsid w:val="00877673"/>
    <w:rsid w:val="008800A9"/>
    <w:rsid w:val="00880AF6"/>
    <w:rsid w:val="00880D29"/>
    <w:rsid w:val="00881326"/>
    <w:rsid w:val="00881EAA"/>
    <w:rsid w:val="00882119"/>
    <w:rsid w:val="00882572"/>
    <w:rsid w:val="0088284B"/>
    <w:rsid w:val="00883B7C"/>
    <w:rsid w:val="00885034"/>
    <w:rsid w:val="008859FF"/>
    <w:rsid w:val="00885DEF"/>
    <w:rsid w:val="00886318"/>
    <w:rsid w:val="008876E7"/>
    <w:rsid w:val="008910CE"/>
    <w:rsid w:val="00891BBE"/>
    <w:rsid w:val="00892222"/>
    <w:rsid w:val="008925DE"/>
    <w:rsid w:val="00892698"/>
    <w:rsid w:val="008931DB"/>
    <w:rsid w:val="008957F4"/>
    <w:rsid w:val="00895873"/>
    <w:rsid w:val="0089589D"/>
    <w:rsid w:val="00896181"/>
    <w:rsid w:val="00896442"/>
    <w:rsid w:val="008966BE"/>
    <w:rsid w:val="008967AE"/>
    <w:rsid w:val="00896FD2"/>
    <w:rsid w:val="00897DE8"/>
    <w:rsid w:val="00897EC2"/>
    <w:rsid w:val="008A0AAC"/>
    <w:rsid w:val="008A0B5E"/>
    <w:rsid w:val="008A17F6"/>
    <w:rsid w:val="008A1C3A"/>
    <w:rsid w:val="008A307A"/>
    <w:rsid w:val="008A3290"/>
    <w:rsid w:val="008A39BC"/>
    <w:rsid w:val="008A3D74"/>
    <w:rsid w:val="008A3EF2"/>
    <w:rsid w:val="008A5651"/>
    <w:rsid w:val="008A56A9"/>
    <w:rsid w:val="008A58AC"/>
    <w:rsid w:val="008A7874"/>
    <w:rsid w:val="008A7F9B"/>
    <w:rsid w:val="008B01DE"/>
    <w:rsid w:val="008B0438"/>
    <w:rsid w:val="008B09CD"/>
    <w:rsid w:val="008B10F9"/>
    <w:rsid w:val="008B1779"/>
    <w:rsid w:val="008B1DFA"/>
    <w:rsid w:val="008B4CCD"/>
    <w:rsid w:val="008B5D71"/>
    <w:rsid w:val="008B6B70"/>
    <w:rsid w:val="008B70EB"/>
    <w:rsid w:val="008B71C8"/>
    <w:rsid w:val="008B72F6"/>
    <w:rsid w:val="008C0955"/>
    <w:rsid w:val="008C1C4F"/>
    <w:rsid w:val="008C2435"/>
    <w:rsid w:val="008C279F"/>
    <w:rsid w:val="008C3649"/>
    <w:rsid w:val="008C3ABC"/>
    <w:rsid w:val="008C3CE0"/>
    <w:rsid w:val="008C3F37"/>
    <w:rsid w:val="008C467A"/>
    <w:rsid w:val="008C5A70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0C22"/>
    <w:rsid w:val="008D1543"/>
    <w:rsid w:val="008D2A92"/>
    <w:rsid w:val="008D4204"/>
    <w:rsid w:val="008D4B33"/>
    <w:rsid w:val="008D4EC2"/>
    <w:rsid w:val="008D5312"/>
    <w:rsid w:val="008D532D"/>
    <w:rsid w:val="008D5404"/>
    <w:rsid w:val="008D59BD"/>
    <w:rsid w:val="008D6355"/>
    <w:rsid w:val="008D6449"/>
    <w:rsid w:val="008D6597"/>
    <w:rsid w:val="008D7CD6"/>
    <w:rsid w:val="008E1271"/>
    <w:rsid w:val="008E1696"/>
    <w:rsid w:val="008E19F2"/>
    <w:rsid w:val="008E220A"/>
    <w:rsid w:val="008E26BB"/>
    <w:rsid w:val="008E33D5"/>
    <w:rsid w:val="008E359E"/>
    <w:rsid w:val="008E3765"/>
    <w:rsid w:val="008E4178"/>
    <w:rsid w:val="008E4EB8"/>
    <w:rsid w:val="008E6070"/>
    <w:rsid w:val="008E697E"/>
    <w:rsid w:val="008E777E"/>
    <w:rsid w:val="008E7E99"/>
    <w:rsid w:val="008F08CF"/>
    <w:rsid w:val="008F170E"/>
    <w:rsid w:val="008F17D0"/>
    <w:rsid w:val="008F1E69"/>
    <w:rsid w:val="008F1F58"/>
    <w:rsid w:val="008F432A"/>
    <w:rsid w:val="008F4BF8"/>
    <w:rsid w:val="008F4FEA"/>
    <w:rsid w:val="008F5723"/>
    <w:rsid w:val="008F655A"/>
    <w:rsid w:val="00900EC6"/>
    <w:rsid w:val="0090220E"/>
    <w:rsid w:val="00902832"/>
    <w:rsid w:val="009029F7"/>
    <w:rsid w:val="009041A8"/>
    <w:rsid w:val="00904B39"/>
    <w:rsid w:val="009051BC"/>
    <w:rsid w:val="00906E2D"/>
    <w:rsid w:val="00907A31"/>
    <w:rsid w:val="009101D8"/>
    <w:rsid w:val="009108C3"/>
    <w:rsid w:val="00910E3F"/>
    <w:rsid w:val="009113AD"/>
    <w:rsid w:val="0091153E"/>
    <w:rsid w:val="00911DAC"/>
    <w:rsid w:val="00912732"/>
    <w:rsid w:val="0091340C"/>
    <w:rsid w:val="00914375"/>
    <w:rsid w:val="009143D9"/>
    <w:rsid w:val="00914C58"/>
    <w:rsid w:val="00915208"/>
    <w:rsid w:val="0091521F"/>
    <w:rsid w:val="00916364"/>
    <w:rsid w:val="00917344"/>
    <w:rsid w:val="00917684"/>
    <w:rsid w:val="00920772"/>
    <w:rsid w:val="00921437"/>
    <w:rsid w:val="00921F13"/>
    <w:rsid w:val="00922A6D"/>
    <w:rsid w:val="00923051"/>
    <w:rsid w:val="00923386"/>
    <w:rsid w:val="009236AF"/>
    <w:rsid w:val="0092384E"/>
    <w:rsid w:val="00923C7A"/>
    <w:rsid w:val="00924127"/>
    <w:rsid w:val="00924EA3"/>
    <w:rsid w:val="00924F81"/>
    <w:rsid w:val="009257DD"/>
    <w:rsid w:val="00925D64"/>
    <w:rsid w:val="00926429"/>
    <w:rsid w:val="009268F6"/>
    <w:rsid w:val="00926B80"/>
    <w:rsid w:val="0092732F"/>
    <w:rsid w:val="009275B4"/>
    <w:rsid w:val="00927ACC"/>
    <w:rsid w:val="00930435"/>
    <w:rsid w:val="00930594"/>
    <w:rsid w:val="00930642"/>
    <w:rsid w:val="00930862"/>
    <w:rsid w:val="00930BBA"/>
    <w:rsid w:val="009312E6"/>
    <w:rsid w:val="00932F4A"/>
    <w:rsid w:val="0093307F"/>
    <w:rsid w:val="009330BC"/>
    <w:rsid w:val="009346C7"/>
    <w:rsid w:val="0093502E"/>
    <w:rsid w:val="00935652"/>
    <w:rsid w:val="0093595E"/>
    <w:rsid w:val="00936284"/>
    <w:rsid w:val="00936FF6"/>
    <w:rsid w:val="00937801"/>
    <w:rsid w:val="00937B43"/>
    <w:rsid w:val="00940011"/>
    <w:rsid w:val="00940497"/>
    <w:rsid w:val="00940728"/>
    <w:rsid w:val="00940F3A"/>
    <w:rsid w:val="009410D1"/>
    <w:rsid w:val="009411C5"/>
    <w:rsid w:val="0094137A"/>
    <w:rsid w:val="00941B86"/>
    <w:rsid w:val="00942068"/>
    <w:rsid w:val="00942242"/>
    <w:rsid w:val="009430A5"/>
    <w:rsid w:val="0094314E"/>
    <w:rsid w:val="009431A8"/>
    <w:rsid w:val="009438B1"/>
    <w:rsid w:val="00944222"/>
    <w:rsid w:val="009442C4"/>
    <w:rsid w:val="00945FD1"/>
    <w:rsid w:val="00947586"/>
    <w:rsid w:val="00947700"/>
    <w:rsid w:val="00947A5B"/>
    <w:rsid w:val="00947DF5"/>
    <w:rsid w:val="0095080E"/>
    <w:rsid w:val="00950A71"/>
    <w:rsid w:val="0095210F"/>
    <w:rsid w:val="00952263"/>
    <w:rsid w:val="00952575"/>
    <w:rsid w:val="00954113"/>
    <w:rsid w:val="00954FE2"/>
    <w:rsid w:val="009557DA"/>
    <w:rsid w:val="00956C8E"/>
    <w:rsid w:val="00956EDA"/>
    <w:rsid w:val="0095708E"/>
    <w:rsid w:val="009577B8"/>
    <w:rsid w:val="00957910"/>
    <w:rsid w:val="00957F8E"/>
    <w:rsid w:val="00960620"/>
    <w:rsid w:val="0096094B"/>
    <w:rsid w:val="00960F03"/>
    <w:rsid w:val="00963255"/>
    <w:rsid w:val="00963E9D"/>
    <w:rsid w:val="00963F32"/>
    <w:rsid w:val="00964713"/>
    <w:rsid w:val="00964C00"/>
    <w:rsid w:val="00965A50"/>
    <w:rsid w:val="00966FA6"/>
    <w:rsid w:val="00966FF0"/>
    <w:rsid w:val="00967655"/>
    <w:rsid w:val="00970666"/>
    <w:rsid w:val="00970889"/>
    <w:rsid w:val="00974330"/>
    <w:rsid w:val="0097567A"/>
    <w:rsid w:val="009756F9"/>
    <w:rsid w:val="00975B05"/>
    <w:rsid w:val="009777D6"/>
    <w:rsid w:val="00977983"/>
    <w:rsid w:val="00980069"/>
    <w:rsid w:val="00980B52"/>
    <w:rsid w:val="009814F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0B9"/>
    <w:rsid w:val="0098649C"/>
    <w:rsid w:val="0098768D"/>
    <w:rsid w:val="00987D7E"/>
    <w:rsid w:val="00990518"/>
    <w:rsid w:val="009907F9"/>
    <w:rsid w:val="00992203"/>
    <w:rsid w:val="00992227"/>
    <w:rsid w:val="00992B4E"/>
    <w:rsid w:val="00992FDD"/>
    <w:rsid w:val="00993B44"/>
    <w:rsid w:val="00993EAE"/>
    <w:rsid w:val="00994B8F"/>
    <w:rsid w:val="00994DCE"/>
    <w:rsid w:val="009969F3"/>
    <w:rsid w:val="00996C8B"/>
    <w:rsid w:val="00997636"/>
    <w:rsid w:val="009A03B6"/>
    <w:rsid w:val="009A26C4"/>
    <w:rsid w:val="009A2787"/>
    <w:rsid w:val="009A32BB"/>
    <w:rsid w:val="009A4C02"/>
    <w:rsid w:val="009A4E2E"/>
    <w:rsid w:val="009A6696"/>
    <w:rsid w:val="009A68C3"/>
    <w:rsid w:val="009A6DBF"/>
    <w:rsid w:val="009A6E59"/>
    <w:rsid w:val="009B0605"/>
    <w:rsid w:val="009B0787"/>
    <w:rsid w:val="009B13B1"/>
    <w:rsid w:val="009B13D0"/>
    <w:rsid w:val="009B1664"/>
    <w:rsid w:val="009B1769"/>
    <w:rsid w:val="009B1E35"/>
    <w:rsid w:val="009B2285"/>
    <w:rsid w:val="009B2767"/>
    <w:rsid w:val="009B2A30"/>
    <w:rsid w:val="009B2E0C"/>
    <w:rsid w:val="009B3788"/>
    <w:rsid w:val="009B3D28"/>
    <w:rsid w:val="009B46DE"/>
    <w:rsid w:val="009B47EA"/>
    <w:rsid w:val="009B4DEA"/>
    <w:rsid w:val="009B5B3D"/>
    <w:rsid w:val="009B617E"/>
    <w:rsid w:val="009B6415"/>
    <w:rsid w:val="009B6C30"/>
    <w:rsid w:val="009B7DCB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C473C"/>
    <w:rsid w:val="009C7479"/>
    <w:rsid w:val="009D0459"/>
    <w:rsid w:val="009D0742"/>
    <w:rsid w:val="009D1163"/>
    <w:rsid w:val="009D163B"/>
    <w:rsid w:val="009D16DA"/>
    <w:rsid w:val="009D1755"/>
    <w:rsid w:val="009D1871"/>
    <w:rsid w:val="009D1ADC"/>
    <w:rsid w:val="009D1E5E"/>
    <w:rsid w:val="009D2BDF"/>
    <w:rsid w:val="009D3E94"/>
    <w:rsid w:val="009D4786"/>
    <w:rsid w:val="009D58F5"/>
    <w:rsid w:val="009D5B63"/>
    <w:rsid w:val="009D6C78"/>
    <w:rsid w:val="009D6E2E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3B6"/>
    <w:rsid w:val="009E5569"/>
    <w:rsid w:val="009E6606"/>
    <w:rsid w:val="009E663D"/>
    <w:rsid w:val="009E6A1B"/>
    <w:rsid w:val="009E6FD3"/>
    <w:rsid w:val="009F18CC"/>
    <w:rsid w:val="009F5359"/>
    <w:rsid w:val="009F6D44"/>
    <w:rsid w:val="009F6E14"/>
    <w:rsid w:val="009F73DD"/>
    <w:rsid w:val="00A0115E"/>
    <w:rsid w:val="00A017E3"/>
    <w:rsid w:val="00A026F9"/>
    <w:rsid w:val="00A02D9C"/>
    <w:rsid w:val="00A0331E"/>
    <w:rsid w:val="00A050BD"/>
    <w:rsid w:val="00A05DA3"/>
    <w:rsid w:val="00A076C1"/>
    <w:rsid w:val="00A07B11"/>
    <w:rsid w:val="00A07EAA"/>
    <w:rsid w:val="00A10509"/>
    <w:rsid w:val="00A110A4"/>
    <w:rsid w:val="00A1173E"/>
    <w:rsid w:val="00A11D01"/>
    <w:rsid w:val="00A11FFC"/>
    <w:rsid w:val="00A13124"/>
    <w:rsid w:val="00A14018"/>
    <w:rsid w:val="00A15392"/>
    <w:rsid w:val="00A1643B"/>
    <w:rsid w:val="00A1734B"/>
    <w:rsid w:val="00A173CA"/>
    <w:rsid w:val="00A17942"/>
    <w:rsid w:val="00A2062E"/>
    <w:rsid w:val="00A210F8"/>
    <w:rsid w:val="00A21DCD"/>
    <w:rsid w:val="00A22047"/>
    <w:rsid w:val="00A22706"/>
    <w:rsid w:val="00A24592"/>
    <w:rsid w:val="00A24D2D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93B"/>
    <w:rsid w:val="00A33C00"/>
    <w:rsid w:val="00A33EB1"/>
    <w:rsid w:val="00A3507B"/>
    <w:rsid w:val="00A355F6"/>
    <w:rsid w:val="00A35EC9"/>
    <w:rsid w:val="00A35F13"/>
    <w:rsid w:val="00A36172"/>
    <w:rsid w:val="00A36293"/>
    <w:rsid w:val="00A36591"/>
    <w:rsid w:val="00A3722F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2FCE"/>
    <w:rsid w:val="00A43852"/>
    <w:rsid w:val="00A4389D"/>
    <w:rsid w:val="00A44196"/>
    <w:rsid w:val="00A44717"/>
    <w:rsid w:val="00A447CB"/>
    <w:rsid w:val="00A448EE"/>
    <w:rsid w:val="00A44A5E"/>
    <w:rsid w:val="00A463F3"/>
    <w:rsid w:val="00A46DAA"/>
    <w:rsid w:val="00A4754D"/>
    <w:rsid w:val="00A475A4"/>
    <w:rsid w:val="00A47D31"/>
    <w:rsid w:val="00A50926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228"/>
    <w:rsid w:val="00A55E92"/>
    <w:rsid w:val="00A56305"/>
    <w:rsid w:val="00A56C73"/>
    <w:rsid w:val="00A57AFA"/>
    <w:rsid w:val="00A60169"/>
    <w:rsid w:val="00A61E73"/>
    <w:rsid w:val="00A6209D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202"/>
    <w:rsid w:val="00A71477"/>
    <w:rsid w:val="00A719D3"/>
    <w:rsid w:val="00A7254B"/>
    <w:rsid w:val="00A73733"/>
    <w:rsid w:val="00A73BA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1B0"/>
    <w:rsid w:val="00A808C8"/>
    <w:rsid w:val="00A82EA3"/>
    <w:rsid w:val="00A83641"/>
    <w:rsid w:val="00A838E9"/>
    <w:rsid w:val="00A84E54"/>
    <w:rsid w:val="00A857E7"/>
    <w:rsid w:val="00A859FE"/>
    <w:rsid w:val="00A860F0"/>
    <w:rsid w:val="00A86203"/>
    <w:rsid w:val="00A86422"/>
    <w:rsid w:val="00A86DB7"/>
    <w:rsid w:val="00A87291"/>
    <w:rsid w:val="00A87BEB"/>
    <w:rsid w:val="00A9098D"/>
    <w:rsid w:val="00A90D85"/>
    <w:rsid w:val="00A91778"/>
    <w:rsid w:val="00A923E7"/>
    <w:rsid w:val="00A9288C"/>
    <w:rsid w:val="00A92D0B"/>
    <w:rsid w:val="00A9309D"/>
    <w:rsid w:val="00A93D1F"/>
    <w:rsid w:val="00A94D7D"/>
    <w:rsid w:val="00A955F2"/>
    <w:rsid w:val="00A964F4"/>
    <w:rsid w:val="00A96ACA"/>
    <w:rsid w:val="00A97A7C"/>
    <w:rsid w:val="00AA08D3"/>
    <w:rsid w:val="00AA0EA8"/>
    <w:rsid w:val="00AA1E3E"/>
    <w:rsid w:val="00AA21EE"/>
    <w:rsid w:val="00AA29C5"/>
    <w:rsid w:val="00AA2F02"/>
    <w:rsid w:val="00AA3189"/>
    <w:rsid w:val="00AA3397"/>
    <w:rsid w:val="00AA3715"/>
    <w:rsid w:val="00AA379F"/>
    <w:rsid w:val="00AA3963"/>
    <w:rsid w:val="00AA450E"/>
    <w:rsid w:val="00AA5150"/>
    <w:rsid w:val="00AA520B"/>
    <w:rsid w:val="00AA5F25"/>
    <w:rsid w:val="00AA6BB8"/>
    <w:rsid w:val="00AA6F60"/>
    <w:rsid w:val="00AA7588"/>
    <w:rsid w:val="00AB0016"/>
    <w:rsid w:val="00AB0876"/>
    <w:rsid w:val="00AB144E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6CEA"/>
    <w:rsid w:val="00AB70B5"/>
    <w:rsid w:val="00AB762D"/>
    <w:rsid w:val="00AC1EFC"/>
    <w:rsid w:val="00AC281C"/>
    <w:rsid w:val="00AC3B6D"/>
    <w:rsid w:val="00AC4222"/>
    <w:rsid w:val="00AC5A93"/>
    <w:rsid w:val="00AC5E30"/>
    <w:rsid w:val="00AC6D8C"/>
    <w:rsid w:val="00AC7450"/>
    <w:rsid w:val="00AC776F"/>
    <w:rsid w:val="00AC77D1"/>
    <w:rsid w:val="00AD1371"/>
    <w:rsid w:val="00AD159D"/>
    <w:rsid w:val="00AD1612"/>
    <w:rsid w:val="00AD16D7"/>
    <w:rsid w:val="00AD1BB9"/>
    <w:rsid w:val="00AD2DF4"/>
    <w:rsid w:val="00AD3745"/>
    <w:rsid w:val="00AD4150"/>
    <w:rsid w:val="00AD4159"/>
    <w:rsid w:val="00AD542F"/>
    <w:rsid w:val="00AD59B9"/>
    <w:rsid w:val="00AD60A4"/>
    <w:rsid w:val="00AD6A4F"/>
    <w:rsid w:val="00AD6DA3"/>
    <w:rsid w:val="00AD7844"/>
    <w:rsid w:val="00AD79A6"/>
    <w:rsid w:val="00AD7C42"/>
    <w:rsid w:val="00AE01AF"/>
    <w:rsid w:val="00AE130E"/>
    <w:rsid w:val="00AE16BF"/>
    <w:rsid w:val="00AE1E3E"/>
    <w:rsid w:val="00AE23AB"/>
    <w:rsid w:val="00AE2A2E"/>
    <w:rsid w:val="00AE39E5"/>
    <w:rsid w:val="00AE4040"/>
    <w:rsid w:val="00AE45AF"/>
    <w:rsid w:val="00AE478C"/>
    <w:rsid w:val="00AE5F6E"/>
    <w:rsid w:val="00AE60CB"/>
    <w:rsid w:val="00AE6A6E"/>
    <w:rsid w:val="00AE6B08"/>
    <w:rsid w:val="00AE6E23"/>
    <w:rsid w:val="00AE73BC"/>
    <w:rsid w:val="00AE7763"/>
    <w:rsid w:val="00AF074C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9F2"/>
    <w:rsid w:val="00AF5D20"/>
    <w:rsid w:val="00AF63B3"/>
    <w:rsid w:val="00AF6D5E"/>
    <w:rsid w:val="00AF71AE"/>
    <w:rsid w:val="00AF7B2C"/>
    <w:rsid w:val="00B00B82"/>
    <w:rsid w:val="00B01195"/>
    <w:rsid w:val="00B017F3"/>
    <w:rsid w:val="00B01BA3"/>
    <w:rsid w:val="00B021D7"/>
    <w:rsid w:val="00B024BC"/>
    <w:rsid w:val="00B0386C"/>
    <w:rsid w:val="00B04E05"/>
    <w:rsid w:val="00B063D8"/>
    <w:rsid w:val="00B06605"/>
    <w:rsid w:val="00B07E5C"/>
    <w:rsid w:val="00B10101"/>
    <w:rsid w:val="00B103CF"/>
    <w:rsid w:val="00B115C5"/>
    <w:rsid w:val="00B1178E"/>
    <w:rsid w:val="00B124E8"/>
    <w:rsid w:val="00B129BC"/>
    <w:rsid w:val="00B129BD"/>
    <w:rsid w:val="00B13375"/>
    <w:rsid w:val="00B1396A"/>
    <w:rsid w:val="00B13C9F"/>
    <w:rsid w:val="00B14184"/>
    <w:rsid w:val="00B14337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0933"/>
    <w:rsid w:val="00B21048"/>
    <w:rsid w:val="00B212B0"/>
    <w:rsid w:val="00B21CA0"/>
    <w:rsid w:val="00B21E91"/>
    <w:rsid w:val="00B2670B"/>
    <w:rsid w:val="00B26788"/>
    <w:rsid w:val="00B26A05"/>
    <w:rsid w:val="00B26C51"/>
    <w:rsid w:val="00B27436"/>
    <w:rsid w:val="00B278EF"/>
    <w:rsid w:val="00B27B9C"/>
    <w:rsid w:val="00B27DA0"/>
    <w:rsid w:val="00B31448"/>
    <w:rsid w:val="00B324DD"/>
    <w:rsid w:val="00B3272C"/>
    <w:rsid w:val="00B338BE"/>
    <w:rsid w:val="00B339BA"/>
    <w:rsid w:val="00B341B0"/>
    <w:rsid w:val="00B343BA"/>
    <w:rsid w:val="00B363C6"/>
    <w:rsid w:val="00B3686A"/>
    <w:rsid w:val="00B36EA3"/>
    <w:rsid w:val="00B37050"/>
    <w:rsid w:val="00B40863"/>
    <w:rsid w:val="00B4107C"/>
    <w:rsid w:val="00B415E1"/>
    <w:rsid w:val="00B41619"/>
    <w:rsid w:val="00B41C56"/>
    <w:rsid w:val="00B41CC3"/>
    <w:rsid w:val="00B41F2B"/>
    <w:rsid w:val="00B41FF9"/>
    <w:rsid w:val="00B42323"/>
    <w:rsid w:val="00B42F19"/>
    <w:rsid w:val="00B4366A"/>
    <w:rsid w:val="00B440F2"/>
    <w:rsid w:val="00B452B3"/>
    <w:rsid w:val="00B45D26"/>
    <w:rsid w:val="00B46BF1"/>
    <w:rsid w:val="00B46DB7"/>
    <w:rsid w:val="00B47F7A"/>
    <w:rsid w:val="00B501FE"/>
    <w:rsid w:val="00B50D8A"/>
    <w:rsid w:val="00B51673"/>
    <w:rsid w:val="00B51723"/>
    <w:rsid w:val="00B5179F"/>
    <w:rsid w:val="00B52040"/>
    <w:rsid w:val="00B52095"/>
    <w:rsid w:val="00B523CC"/>
    <w:rsid w:val="00B5273B"/>
    <w:rsid w:val="00B530F0"/>
    <w:rsid w:val="00B53593"/>
    <w:rsid w:val="00B53A37"/>
    <w:rsid w:val="00B541BB"/>
    <w:rsid w:val="00B54D7D"/>
    <w:rsid w:val="00B5523C"/>
    <w:rsid w:val="00B55A12"/>
    <w:rsid w:val="00B55A49"/>
    <w:rsid w:val="00B55AAF"/>
    <w:rsid w:val="00B55DE9"/>
    <w:rsid w:val="00B56460"/>
    <w:rsid w:val="00B579A0"/>
    <w:rsid w:val="00B57FF3"/>
    <w:rsid w:val="00B61099"/>
    <w:rsid w:val="00B62A2D"/>
    <w:rsid w:val="00B630D6"/>
    <w:rsid w:val="00B6498C"/>
    <w:rsid w:val="00B64B56"/>
    <w:rsid w:val="00B650CF"/>
    <w:rsid w:val="00B65892"/>
    <w:rsid w:val="00B658F6"/>
    <w:rsid w:val="00B659E7"/>
    <w:rsid w:val="00B66118"/>
    <w:rsid w:val="00B665DB"/>
    <w:rsid w:val="00B66666"/>
    <w:rsid w:val="00B66B44"/>
    <w:rsid w:val="00B6702E"/>
    <w:rsid w:val="00B709C6"/>
    <w:rsid w:val="00B72766"/>
    <w:rsid w:val="00B73125"/>
    <w:rsid w:val="00B73FC8"/>
    <w:rsid w:val="00B741AB"/>
    <w:rsid w:val="00B743ED"/>
    <w:rsid w:val="00B74AD7"/>
    <w:rsid w:val="00B74C74"/>
    <w:rsid w:val="00B75134"/>
    <w:rsid w:val="00B7536B"/>
    <w:rsid w:val="00B753CD"/>
    <w:rsid w:val="00B75996"/>
    <w:rsid w:val="00B768A6"/>
    <w:rsid w:val="00B774BF"/>
    <w:rsid w:val="00B77E20"/>
    <w:rsid w:val="00B8297F"/>
    <w:rsid w:val="00B82A46"/>
    <w:rsid w:val="00B82D52"/>
    <w:rsid w:val="00B83021"/>
    <w:rsid w:val="00B8338F"/>
    <w:rsid w:val="00B8339F"/>
    <w:rsid w:val="00B859C6"/>
    <w:rsid w:val="00B85D6C"/>
    <w:rsid w:val="00B85F49"/>
    <w:rsid w:val="00B86140"/>
    <w:rsid w:val="00B86562"/>
    <w:rsid w:val="00B86762"/>
    <w:rsid w:val="00B867E9"/>
    <w:rsid w:val="00B86B05"/>
    <w:rsid w:val="00B878BD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8A5"/>
    <w:rsid w:val="00B9397C"/>
    <w:rsid w:val="00B93EDB"/>
    <w:rsid w:val="00B94F01"/>
    <w:rsid w:val="00B952B0"/>
    <w:rsid w:val="00B95642"/>
    <w:rsid w:val="00B96196"/>
    <w:rsid w:val="00B968B7"/>
    <w:rsid w:val="00B969D6"/>
    <w:rsid w:val="00B96A50"/>
    <w:rsid w:val="00BA0E07"/>
    <w:rsid w:val="00BA115E"/>
    <w:rsid w:val="00BA2ADD"/>
    <w:rsid w:val="00BA2D3B"/>
    <w:rsid w:val="00BA31AD"/>
    <w:rsid w:val="00BA3B45"/>
    <w:rsid w:val="00BA3C76"/>
    <w:rsid w:val="00BA3DF6"/>
    <w:rsid w:val="00BA4DD6"/>
    <w:rsid w:val="00BA591C"/>
    <w:rsid w:val="00BA5DE1"/>
    <w:rsid w:val="00BA78CD"/>
    <w:rsid w:val="00BA7B10"/>
    <w:rsid w:val="00BB032D"/>
    <w:rsid w:val="00BB04AC"/>
    <w:rsid w:val="00BB1F76"/>
    <w:rsid w:val="00BB2023"/>
    <w:rsid w:val="00BB2524"/>
    <w:rsid w:val="00BB2885"/>
    <w:rsid w:val="00BB28A8"/>
    <w:rsid w:val="00BB2A87"/>
    <w:rsid w:val="00BB39FD"/>
    <w:rsid w:val="00BB4034"/>
    <w:rsid w:val="00BB43DD"/>
    <w:rsid w:val="00BB4B79"/>
    <w:rsid w:val="00BB4EB3"/>
    <w:rsid w:val="00BB5A47"/>
    <w:rsid w:val="00BB6A21"/>
    <w:rsid w:val="00BB6B2A"/>
    <w:rsid w:val="00BB6B94"/>
    <w:rsid w:val="00BB6C74"/>
    <w:rsid w:val="00BC094D"/>
    <w:rsid w:val="00BC0C5F"/>
    <w:rsid w:val="00BC1545"/>
    <w:rsid w:val="00BC1990"/>
    <w:rsid w:val="00BC1BE1"/>
    <w:rsid w:val="00BC22E9"/>
    <w:rsid w:val="00BC2414"/>
    <w:rsid w:val="00BC2DFA"/>
    <w:rsid w:val="00BC2FAC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4E63"/>
    <w:rsid w:val="00BD51BD"/>
    <w:rsid w:val="00BD5CA5"/>
    <w:rsid w:val="00BD7473"/>
    <w:rsid w:val="00BD76FC"/>
    <w:rsid w:val="00BD7892"/>
    <w:rsid w:val="00BE01F5"/>
    <w:rsid w:val="00BE2564"/>
    <w:rsid w:val="00BE2F91"/>
    <w:rsid w:val="00BE3AF5"/>
    <w:rsid w:val="00BE3C76"/>
    <w:rsid w:val="00BE3EDB"/>
    <w:rsid w:val="00BE42BD"/>
    <w:rsid w:val="00BE4B81"/>
    <w:rsid w:val="00BE56CC"/>
    <w:rsid w:val="00BE5B23"/>
    <w:rsid w:val="00BE6187"/>
    <w:rsid w:val="00BE658B"/>
    <w:rsid w:val="00BE710C"/>
    <w:rsid w:val="00BE7471"/>
    <w:rsid w:val="00BE7507"/>
    <w:rsid w:val="00BF035A"/>
    <w:rsid w:val="00BF0400"/>
    <w:rsid w:val="00BF0662"/>
    <w:rsid w:val="00BF07F0"/>
    <w:rsid w:val="00BF0EBC"/>
    <w:rsid w:val="00BF1D8E"/>
    <w:rsid w:val="00BF2206"/>
    <w:rsid w:val="00BF2715"/>
    <w:rsid w:val="00BF29DF"/>
    <w:rsid w:val="00BF3595"/>
    <w:rsid w:val="00BF392D"/>
    <w:rsid w:val="00BF4AD0"/>
    <w:rsid w:val="00BF5105"/>
    <w:rsid w:val="00BF54DC"/>
    <w:rsid w:val="00BF5BB7"/>
    <w:rsid w:val="00BF6014"/>
    <w:rsid w:val="00BF68FB"/>
    <w:rsid w:val="00BF7921"/>
    <w:rsid w:val="00C00310"/>
    <w:rsid w:val="00C00608"/>
    <w:rsid w:val="00C00FF2"/>
    <w:rsid w:val="00C026E6"/>
    <w:rsid w:val="00C02C7D"/>
    <w:rsid w:val="00C02CAD"/>
    <w:rsid w:val="00C03EE8"/>
    <w:rsid w:val="00C040D3"/>
    <w:rsid w:val="00C046D4"/>
    <w:rsid w:val="00C04B79"/>
    <w:rsid w:val="00C04C49"/>
    <w:rsid w:val="00C0502B"/>
    <w:rsid w:val="00C05068"/>
    <w:rsid w:val="00C053F2"/>
    <w:rsid w:val="00C061D2"/>
    <w:rsid w:val="00C06A60"/>
    <w:rsid w:val="00C06A7B"/>
    <w:rsid w:val="00C06C6C"/>
    <w:rsid w:val="00C0779F"/>
    <w:rsid w:val="00C102EC"/>
    <w:rsid w:val="00C1056F"/>
    <w:rsid w:val="00C10964"/>
    <w:rsid w:val="00C10D8B"/>
    <w:rsid w:val="00C10F40"/>
    <w:rsid w:val="00C114D3"/>
    <w:rsid w:val="00C11534"/>
    <w:rsid w:val="00C11947"/>
    <w:rsid w:val="00C11CB6"/>
    <w:rsid w:val="00C13490"/>
    <w:rsid w:val="00C135F9"/>
    <w:rsid w:val="00C137A0"/>
    <w:rsid w:val="00C13AE6"/>
    <w:rsid w:val="00C13EA1"/>
    <w:rsid w:val="00C14A7C"/>
    <w:rsid w:val="00C14DB1"/>
    <w:rsid w:val="00C152B9"/>
    <w:rsid w:val="00C154E0"/>
    <w:rsid w:val="00C15B5E"/>
    <w:rsid w:val="00C163F9"/>
    <w:rsid w:val="00C16A2C"/>
    <w:rsid w:val="00C16EFA"/>
    <w:rsid w:val="00C171C6"/>
    <w:rsid w:val="00C1737C"/>
    <w:rsid w:val="00C17CE6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4EF7"/>
    <w:rsid w:val="00C268ED"/>
    <w:rsid w:val="00C306FF"/>
    <w:rsid w:val="00C3136C"/>
    <w:rsid w:val="00C316DC"/>
    <w:rsid w:val="00C32FE2"/>
    <w:rsid w:val="00C33383"/>
    <w:rsid w:val="00C34DA7"/>
    <w:rsid w:val="00C352A1"/>
    <w:rsid w:val="00C356B4"/>
    <w:rsid w:val="00C35DDD"/>
    <w:rsid w:val="00C369AD"/>
    <w:rsid w:val="00C375DE"/>
    <w:rsid w:val="00C3768A"/>
    <w:rsid w:val="00C3797E"/>
    <w:rsid w:val="00C408AF"/>
    <w:rsid w:val="00C409A4"/>
    <w:rsid w:val="00C40ACA"/>
    <w:rsid w:val="00C414DF"/>
    <w:rsid w:val="00C4150F"/>
    <w:rsid w:val="00C416FB"/>
    <w:rsid w:val="00C431BD"/>
    <w:rsid w:val="00C44305"/>
    <w:rsid w:val="00C44BB8"/>
    <w:rsid w:val="00C455D1"/>
    <w:rsid w:val="00C4593B"/>
    <w:rsid w:val="00C46685"/>
    <w:rsid w:val="00C46D3C"/>
    <w:rsid w:val="00C470F2"/>
    <w:rsid w:val="00C505B1"/>
    <w:rsid w:val="00C509CE"/>
    <w:rsid w:val="00C50BFC"/>
    <w:rsid w:val="00C51757"/>
    <w:rsid w:val="00C51810"/>
    <w:rsid w:val="00C52653"/>
    <w:rsid w:val="00C52F4F"/>
    <w:rsid w:val="00C534B7"/>
    <w:rsid w:val="00C559B9"/>
    <w:rsid w:val="00C56C49"/>
    <w:rsid w:val="00C56D5C"/>
    <w:rsid w:val="00C57C06"/>
    <w:rsid w:val="00C57E0D"/>
    <w:rsid w:val="00C57E86"/>
    <w:rsid w:val="00C57EE2"/>
    <w:rsid w:val="00C60858"/>
    <w:rsid w:val="00C61068"/>
    <w:rsid w:val="00C6127E"/>
    <w:rsid w:val="00C614AD"/>
    <w:rsid w:val="00C614C6"/>
    <w:rsid w:val="00C62A64"/>
    <w:rsid w:val="00C63A73"/>
    <w:rsid w:val="00C64018"/>
    <w:rsid w:val="00C645A3"/>
    <w:rsid w:val="00C66968"/>
    <w:rsid w:val="00C6696F"/>
    <w:rsid w:val="00C66D97"/>
    <w:rsid w:val="00C6739B"/>
    <w:rsid w:val="00C70A91"/>
    <w:rsid w:val="00C70C75"/>
    <w:rsid w:val="00C70C8F"/>
    <w:rsid w:val="00C70D93"/>
    <w:rsid w:val="00C72AE9"/>
    <w:rsid w:val="00C743EA"/>
    <w:rsid w:val="00C75305"/>
    <w:rsid w:val="00C76018"/>
    <w:rsid w:val="00C7604B"/>
    <w:rsid w:val="00C76974"/>
    <w:rsid w:val="00C76C64"/>
    <w:rsid w:val="00C76CC5"/>
    <w:rsid w:val="00C806F6"/>
    <w:rsid w:val="00C807FC"/>
    <w:rsid w:val="00C81059"/>
    <w:rsid w:val="00C815CE"/>
    <w:rsid w:val="00C817F2"/>
    <w:rsid w:val="00C81C06"/>
    <w:rsid w:val="00C82986"/>
    <w:rsid w:val="00C82EF2"/>
    <w:rsid w:val="00C83308"/>
    <w:rsid w:val="00C8378E"/>
    <w:rsid w:val="00C83D55"/>
    <w:rsid w:val="00C8446A"/>
    <w:rsid w:val="00C845BA"/>
    <w:rsid w:val="00C85282"/>
    <w:rsid w:val="00C8548E"/>
    <w:rsid w:val="00C85970"/>
    <w:rsid w:val="00C859FF"/>
    <w:rsid w:val="00C85B02"/>
    <w:rsid w:val="00C863CD"/>
    <w:rsid w:val="00C86931"/>
    <w:rsid w:val="00C90434"/>
    <w:rsid w:val="00C9094B"/>
    <w:rsid w:val="00C9094E"/>
    <w:rsid w:val="00C91DC1"/>
    <w:rsid w:val="00C925BE"/>
    <w:rsid w:val="00C92F30"/>
    <w:rsid w:val="00C93AB7"/>
    <w:rsid w:val="00C95100"/>
    <w:rsid w:val="00C95E00"/>
    <w:rsid w:val="00C961DA"/>
    <w:rsid w:val="00C97219"/>
    <w:rsid w:val="00C97279"/>
    <w:rsid w:val="00C975B5"/>
    <w:rsid w:val="00CA0AE7"/>
    <w:rsid w:val="00CA0B31"/>
    <w:rsid w:val="00CA0D86"/>
    <w:rsid w:val="00CA1B10"/>
    <w:rsid w:val="00CA38A1"/>
    <w:rsid w:val="00CA3924"/>
    <w:rsid w:val="00CA3BBC"/>
    <w:rsid w:val="00CA3C5F"/>
    <w:rsid w:val="00CA5E89"/>
    <w:rsid w:val="00CA620F"/>
    <w:rsid w:val="00CA7985"/>
    <w:rsid w:val="00CB1FBC"/>
    <w:rsid w:val="00CB2B4F"/>
    <w:rsid w:val="00CB2CE0"/>
    <w:rsid w:val="00CB337E"/>
    <w:rsid w:val="00CB3E37"/>
    <w:rsid w:val="00CB5437"/>
    <w:rsid w:val="00CB6025"/>
    <w:rsid w:val="00CB6092"/>
    <w:rsid w:val="00CB702F"/>
    <w:rsid w:val="00CB737F"/>
    <w:rsid w:val="00CB7970"/>
    <w:rsid w:val="00CB7B3F"/>
    <w:rsid w:val="00CB7B84"/>
    <w:rsid w:val="00CB7F84"/>
    <w:rsid w:val="00CC0CB7"/>
    <w:rsid w:val="00CC0E3F"/>
    <w:rsid w:val="00CC3115"/>
    <w:rsid w:val="00CC37CC"/>
    <w:rsid w:val="00CC3876"/>
    <w:rsid w:val="00CC3932"/>
    <w:rsid w:val="00CC3A0A"/>
    <w:rsid w:val="00CC3DF3"/>
    <w:rsid w:val="00CC3E0D"/>
    <w:rsid w:val="00CC4154"/>
    <w:rsid w:val="00CC55EA"/>
    <w:rsid w:val="00CC5981"/>
    <w:rsid w:val="00CC5D78"/>
    <w:rsid w:val="00CC6050"/>
    <w:rsid w:val="00CC6203"/>
    <w:rsid w:val="00CD0613"/>
    <w:rsid w:val="00CD1327"/>
    <w:rsid w:val="00CD19F3"/>
    <w:rsid w:val="00CD1F10"/>
    <w:rsid w:val="00CD2096"/>
    <w:rsid w:val="00CD2450"/>
    <w:rsid w:val="00CD2738"/>
    <w:rsid w:val="00CD2801"/>
    <w:rsid w:val="00CD2F79"/>
    <w:rsid w:val="00CD3022"/>
    <w:rsid w:val="00CD314F"/>
    <w:rsid w:val="00CD370A"/>
    <w:rsid w:val="00CD39AD"/>
    <w:rsid w:val="00CD3A23"/>
    <w:rsid w:val="00CD56AC"/>
    <w:rsid w:val="00CD5FA6"/>
    <w:rsid w:val="00CD5FF7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9FF"/>
    <w:rsid w:val="00CE2F18"/>
    <w:rsid w:val="00CE3382"/>
    <w:rsid w:val="00CE4774"/>
    <w:rsid w:val="00CE485F"/>
    <w:rsid w:val="00CE49A9"/>
    <w:rsid w:val="00CE4F2C"/>
    <w:rsid w:val="00CE505E"/>
    <w:rsid w:val="00CE52D9"/>
    <w:rsid w:val="00CE5950"/>
    <w:rsid w:val="00CE5AC2"/>
    <w:rsid w:val="00CE5E03"/>
    <w:rsid w:val="00CE73B1"/>
    <w:rsid w:val="00CE783C"/>
    <w:rsid w:val="00CE7EE5"/>
    <w:rsid w:val="00CF028F"/>
    <w:rsid w:val="00CF0853"/>
    <w:rsid w:val="00CF088D"/>
    <w:rsid w:val="00CF0C0B"/>
    <w:rsid w:val="00CF0E1F"/>
    <w:rsid w:val="00CF13AB"/>
    <w:rsid w:val="00CF1A34"/>
    <w:rsid w:val="00CF1EB0"/>
    <w:rsid w:val="00CF1EF8"/>
    <w:rsid w:val="00CF2BFA"/>
    <w:rsid w:val="00CF3C8C"/>
    <w:rsid w:val="00CF3FC0"/>
    <w:rsid w:val="00CF6A54"/>
    <w:rsid w:val="00CF6E97"/>
    <w:rsid w:val="00CF71B8"/>
    <w:rsid w:val="00CF757F"/>
    <w:rsid w:val="00CF7662"/>
    <w:rsid w:val="00CF7F66"/>
    <w:rsid w:val="00CF7FC2"/>
    <w:rsid w:val="00D00976"/>
    <w:rsid w:val="00D017D4"/>
    <w:rsid w:val="00D0212F"/>
    <w:rsid w:val="00D02CC2"/>
    <w:rsid w:val="00D0323C"/>
    <w:rsid w:val="00D032D5"/>
    <w:rsid w:val="00D03991"/>
    <w:rsid w:val="00D05B70"/>
    <w:rsid w:val="00D070B0"/>
    <w:rsid w:val="00D072D6"/>
    <w:rsid w:val="00D076B0"/>
    <w:rsid w:val="00D10A41"/>
    <w:rsid w:val="00D11289"/>
    <w:rsid w:val="00D11D10"/>
    <w:rsid w:val="00D11D69"/>
    <w:rsid w:val="00D12DFE"/>
    <w:rsid w:val="00D12E6C"/>
    <w:rsid w:val="00D1403B"/>
    <w:rsid w:val="00D14513"/>
    <w:rsid w:val="00D151C3"/>
    <w:rsid w:val="00D152D8"/>
    <w:rsid w:val="00D162CC"/>
    <w:rsid w:val="00D16B72"/>
    <w:rsid w:val="00D1701F"/>
    <w:rsid w:val="00D173F9"/>
    <w:rsid w:val="00D176B8"/>
    <w:rsid w:val="00D17961"/>
    <w:rsid w:val="00D17ABD"/>
    <w:rsid w:val="00D17C48"/>
    <w:rsid w:val="00D17E92"/>
    <w:rsid w:val="00D200CE"/>
    <w:rsid w:val="00D20C85"/>
    <w:rsid w:val="00D20C9D"/>
    <w:rsid w:val="00D21040"/>
    <w:rsid w:val="00D21161"/>
    <w:rsid w:val="00D21429"/>
    <w:rsid w:val="00D22B63"/>
    <w:rsid w:val="00D23130"/>
    <w:rsid w:val="00D24113"/>
    <w:rsid w:val="00D247DB"/>
    <w:rsid w:val="00D257FF"/>
    <w:rsid w:val="00D26AF1"/>
    <w:rsid w:val="00D272FF"/>
    <w:rsid w:val="00D30937"/>
    <w:rsid w:val="00D30E1E"/>
    <w:rsid w:val="00D32314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3FAB"/>
    <w:rsid w:val="00D45479"/>
    <w:rsid w:val="00D45B4E"/>
    <w:rsid w:val="00D463C6"/>
    <w:rsid w:val="00D476B2"/>
    <w:rsid w:val="00D5016B"/>
    <w:rsid w:val="00D5030D"/>
    <w:rsid w:val="00D50609"/>
    <w:rsid w:val="00D50A16"/>
    <w:rsid w:val="00D50AE6"/>
    <w:rsid w:val="00D51127"/>
    <w:rsid w:val="00D521AD"/>
    <w:rsid w:val="00D53EEB"/>
    <w:rsid w:val="00D54090"/>
    <w:rsid w:val="00D54282"/>
    <w:rsid w:val="00D5515F"/>
    <w:rsid w:val="00D569C6"/>
    <w:rsid w:val="00D601EF"/>
    <w:rsid w:val="00D6049B"/>
    <w:rsid w:val="00D60636"/>
    <w:rsid w:val="00D60693"/>
    <w:rsid w:val="00D60C82"/>
    <w:rsid w:val="00D613D9"/>
    <w:rsid w:val="00D61DAD"/>
    <w:rsid w:val="00D620C9"/>
    <w:rsid w:val="00D62305"/>
    <w:rsid w:val="00D631DC"/>
    <w:rsid w:val="00D63482"/>
    <w:rsid w:val="00D639BC"/>
    <w:rsid w:val="00D639BF"/>
    <w:rsid w:val="00D63A90"/>
    <w:rsid w:val="00D6413C"/>
    <w:rsid w:val="00D6421A"/>
    <w:rsid w:val="00D64B9B"/>
    <w:rsid w:val="00D65C68"/>
    <w:rsid w:val="00D663B9"/>
    <w:rsid w:val="00D66544"/>
    <w:rsid w:val="00D6654C"/>
    <w:rsid w:val="00D66BB7"/>
    <w:rsid w:val="00D66D76"/>
    <w:rsid w:val="00D6705A"/>
    <w:rsid w:val="00D7034E"/>
    <w:rsid w:val="00D70959"/>
    <w:rsid w:val="00D70B8E"/>
    <w:rsid w:val="00D71D6C"/>
    <w:rsid w:val="00D7298D"/>
    <w:rsid w:val="00D732BB"/>
    <w:rsid w:val="00D73429"/>
    <w:rsid w:val="00D73AE5"/>
    <w:rsid w:val="00D73E53"/>
    <w:rsid w:val="00D74C94"/>
    <w:rsid w:val="00D74EAF"/>
    <w:rsid w:val="00D772DB"/>
    <w:rsid w:val="00D8022E"/>
    <w:rsid w:val="00D81587"/>
    <w:rsid w:val="00D8266B"/>
    <w:rsid w:val="00D82AF3"/>
    <w:rsid w:val="00D83EE7"/>
    <w:rsid w:val="00D8538A"/>
    <w:rsid w:val="00D853BE"/>
    <w:rsid w:val="00D8564D"/>
    <w:rsid w:val="00D858DD"/>
    <w:rsid w:val="00D86050"/>
    <w:rsid w:val="00D877BE"/>
    <w:rsid w:val="00D87ED7"/>
    <w:rsid w:val="00D9094B"/>
    <w:rsid w:val="00D90B62"/>
    <w:rsid w:val="00D91505"/>
    <w:rsid w:val="00D92958"/>
    <w:rsid w:val="00D929A5"/>
    <w:rsid w:val="00D934C2"/>
    <w:rsid w:val="00D9363B"/>
    <w:rsid w:val="00D93C03"/>
    <w:rsid w:val="00D947E2"/>
    <w:rsid w:val="00DA0024"/>
    <w:rsid w:val="00DA0819"/>
    <w:rsid w:val="00DA0B0E"/>
    <w:rsid w:val="00DA26BF"/>
    <w:rsid w:val="00DA3357"/>
    <w:rsid w:val="00DA38A7"/>
    <w:rsid w:val="00DA3FB0"/>
    <w:rsid w:val="00DA4B4F"/>
    <w:rsid w:val="00DA5508"/>
    <w:rsid w:val="00DA5C47"/>
    <w:rsid w:val="00DA625F"/>
    <w:rsid w:val="00DA646F"/>
    <w:rsid w:val="00DA6488"/>
    <w:rsid w:val="00DA6556"/>
    <w:rsid w:val="00DA6640"/>
    <w:rsid w:val="00DA692D"/>
    <w:rsid w:val="00DA6A0A"/>
    <w:rsid w:val="00DA7270"/>
    <w:rsid w:val="00DA7510"/>
    <w:rsid w:val="00DA7F04"/>
    <w:rsid w:val="00DB029F"/>
    <w:rsid w:val="00DB03D4"/>
    <w:rsid w:val="00DB0E59"/>
    <w:rsid w:val="00DB15F6"/>
    <w:rsid w:val="00DB24F5"/>
    <w:rsid w:val="00DB2EF5"/>
    <w:rsid w:val="00DB3872"/>
    <w:rsid w:val="00DB4227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1CA"/>
    <w:rsid w:val="00DC2899"/>
    <w:rsid w:val="00DC2B4B"/>
    <w:rsid w:val="00DC2CE9"/>
    <w:rsid w:val="00DC32A1"/>
    <w:rsid w:val="00DC38AD"/>
    <w:rsid w:val="00DC3D7A"/>
    <w:rsid w:val="00DC4302"/>
    <w:rsid w:val="00DC46B3"/>
    <w:rsid w:val="00DC4ED0"/>
    <w:rsid w:val="00DC4F49"/>
    <w:rsid w:val="00DC5937"/>
    <w:rsid w:val="00DC5CE4"/>
    <w:rsid w:val="00DC60A0"/>
    <w:rsid w:val="00DC63CD"/>
    <w:rsid w:val="00DC687A"/>
    <w:rsid w:val="00DC6ABF"/>
    <w:rsid w:val="00DC6C99"/>
    <w:rsid w:val="00DC7FBB"/>
    <w:rsid w:val="00DD0B07"/>
    <w:rsid w:val="00DD1204"/>
    <w:rsid w:val="00DD18C7"/>
    <w:rsid w:val="00DD3559"/>
    <w:rsid w:val="00DD3F4B"/>
    <w:rsid w:val="00DD4715"/>
    <w:rsid w:val="00DD524A"/>
    <w:rsid w:val="00DD550E"/>
    <w:rsid w:val="00DD62E5"/>
    <w:rsid w:val="00DD7018"/>
    <w:rsid w:val="00DE0922"/>
    <w:rsid w:val="00DE10B8"/>
    <w:rsid w:val="00DE19A6"/>
    <w:rsid w:val="00DE2EB4"/>
    <w:rsid w:val="00DE36B4"/>
    <w:rsid w:val="00DE36CC"/>
    <w:rsid w:val="00DE44F0"/>
    <w:rsid w:val="00DE4569"/>
    <w:rsid w:val="00DE4676"/>
    <w:rsid w:val="00DE482E"/>
    <w:rsid w:val="00DE5403"/>
    <w:rsid w:val="00DE5649"/>
    <w:rsid w:val="00DE5F88"/>
    <w:rsid w:val="00DE61B6"/>
    <w:rsid w:val="00DE69BB"/>
    <w:rsid w:val="00DE7063"/>
    <w:rsid w:val="00DE74A2"/>
    <w:rsid w:val="00DE7C5C"/>
    <w:rsid w:val="00DE7E7C"/>
    <w:rsid w:val="00DF0141"/>
    <w:rsid w:val="00DF03C5"/>
    <w:rsid w:val="00DF1794"/>
    <w:rsid w:val="00DF1DC9"/>
    <w:rsid w:val="00DF2465"/>
    <w:rsid w:val="00DF275C"/>
    <w:rsid w:val="00DF3109"/>
    <w:rsid w:val="00DF3E97"/>
    <w:rsid w:val="00DF5678"/>
    <w:rsid w:val="00DF64D4"/>
    <w:rsid w:val="00DF66F4"/>
    <w:rsid w:val="00DF7934"/>
    <w:rsid w:val="00E00389"/>
    <w:rsid w:val="00E0069A"/>
    <w:rsid w:val="00E00D1B"/>
    <w:rsid w:val="00E016DA"/>
    <w:rsid w:val="00E02801"/>
    <w:rsid w:val="00E02C9D"/>
    <w:rsid w:val="00E02EDA"/>
    <w:rsid w:val="00E03EEB"/>
    <w:rsid w:val="00E04E0C"/>
    <w:rsid w:val="00E05140"/>
    <w:rsid w:val="00E059E2"/>
    <w:rsid w:val="00E06489"/>
    <w:rsid w:val="00E07BCE"/>
    <w:rsid w:val="00E1057B"/>
    <w:rsid w:val="00E1099C"/>
    <w:rsid w:val="00E10FEF"/>
    <w:rsid w:val="00E129F6"/>
    <w:rsid w:val="00E13314"/>
    <w:rsid w:val="00E14B97"/>
    <w:rsid w:val="00E15821"/>
    <w:rsid w:val="00E166D3"/>
    <w:rsid w:val="00E1703D"/>
    <w:rsid w:val="00E174D2"/>
    <w:rsid w:val="00E20089"/>
    <w:rsid w:val="00E20A0A"/>
    <w:rsid w:val="00E214BC"/>
    <w:rsid w:val="00E21E0B"/>
    <w:rsid w:val="00E22275"/>
    <w:rsid w:val="00E23902"/>
    <w:rsid w:val="00E23D59"/>
    <w:rsid w:val="00E25225"/>
    <w:rsid w:val="00E257CA"/>
    <w:rsid w:val="00E25FFC"/>
    <w:rsid w:val="00E27631"/>
    <w:rsid w:val="00E279B8"/>
    <w:rsid w:val="00E27A04"/>
    <w:rsid w:val="00E301FC"/>
    <w:rsid w:val="00E306E7"/>
    <w:rsid w:val="00E30B4E"/>
    <w:rsid w:val="00E30F70"/>
    <w:rsid w:val="00E3292A"/>
    <w:rsid w:val="00E334DF"/>
    <w:rsid w:val="00E33508"/>
    <w:rsid w:val="00E3386C"/>
    <w:rsid w:val="00E34319"/>
    <w:rsid w:val="00E35905"/>
    <w:rsid w:val="00E360E0"/>
    <w:rsid w:val="00E36D0C"/>
    <w:rsid w:val="00E403BD"/>
    <w:rsid w:val="00E403E6"/>
    <w:rsid w:val="00E406FD"/>
    <w:rsid w:val="00E41276"/>
    <w:rsid w:val="00E419D5"/>
    <w:rsid w:val="00E41A7E"/>
    <w:rsid w:val="00E427C8"/>
    <w:rsid w:val="00E42E9E"/>
    <w:rsid w:val="00E4341A"/>
    <w:rsid w:val="00E44628"/>
    <w:rsid w:val="00E4514D"/>
    <w:rsid w:val="00E455C3"/>
    <w:rsid w:val="00E457FB"/>
    <w:rsid w:val="00E4678C"/>
    <w:rsid w:val="00E46BC7"/>
    <w:rsid w:val="00E46F3B"/>
    <w:rsid w:val="00E47681"/>
    <w:rsid w:val="00E50054"/>
    <w:rsid w:val="00E5025B"/>
    <w:rsid w:val="00E5096C"/>
    <w:rsid w:val="00E50D42"/>
    <w:rsid w:val="00E51458"/>
    <w:rsid w:val="00E51778"/>
    <w:rsid w:val="00E5182D"/>
    <w:rsid w:val="00E523C4"/>
    <w:rsid w:val="00E52CE4"/>
    <w:rsid w:val="00E52D66"/>
    <w:rsid w:val="00E5470D"/>
    <w:rsid w:val="00E55048"/>
    <w:rsid w:val="00E552BD"/>
    <w:rsid w:val="00E57279"/>
    <w:rsid w:val="00E57FCD"/>
    <w:rsid w:val="00E60667"/>
    <w:rsid w:val="00E607A4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0C06"/>
    <w:rsid w:val="00E7110C"/>
    <w:rsid w:val="00E71A3D"/>
    <w:rsid w:val="00E72493"/>
    <w:rsid w:val="00E72A32"/>
    <w:rsid w:val="00E72B3E"/>
    <w:rsid w:val="00E73AEC"/>
    <w:rsid w:val="00E74AD4"/>
    <w:rsid w:val="00E74DC7"/>
    <w:rsid w:val="00E7550A"/>
    <w:rsid w:val="00E75836"/>
    <w:rsid w:val="00E779A4"/>
    <w:rsid w:val="00E77CDF"/>
    <w:rsid w:val="00E81CCB"/>
    <w:rsid w:val="00E81F38"/>
    <w:rsid w:val="00E8251B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5D5B"/>
    <w:rsid w:val="00E86808"/>
    <w:rsid w:val="00E86E5F"/>
    <w:rsid w:val="00E9005B"/>
    <w:rsid w:val="00E905B0"/>
    <w:rsid w:val="00E918C2"/>
    <w:rsid w:val="00E92582"/>
    <w:rsid w:val="00E929D5"/>
    <w:rsid w:val="00E934A8"/>
    <w:rsid w:val="00E93CBE"/>
    <w:rsid w:val="00E93EAC"/>
    <w:rsid w:val="00E9460A"/>
    <w:rsid w:val="00E94D5D"/>
    <w:rsid w:val="00E94DA8"/>
    <w:rsid w:val="00E9508E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4C1"/>
    <w:rsid w:val="00EA4C7C"/>
    <w:rsid w:val="00EA5947"/>
    <w:rsid w:val="00EA6ED2"/>
    <w:rsid w:val="00EB02A8"/>
    <w:rsid w:val="00EB0424"/>
    <w:rsid w:val="00EB08BE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C77"/>
    <w:rsid w:val="00EB7DA6"/>
    <w:rsid w:val="00EB7EF3"/>
    <w:rsid w:val="00EC1788"/>
    <w:rsid w:val="00EC1C8B"/>
    <w:rsid w:val="00EC1D54"/>
    <w:rsid w:val="00EC285B"/>
    <w:rsid w:val="00EC2AFC"/>
    <w:rsid w:val="00EC3A24"/>
    <w:rsid w:val="00EC4B0D"/>
    <w:rsid w:val="00EC4D18"/>
    <w:rsid w:val="00EC4F99"/>
    <w:rsid w:val="00EC57D9"/>
    <w:rsid w:val="00EC5973"/>
    <w:rsid w:val="00EC5DF6"/>
    <w:rsid w:val="00EC7680"/>
    <w:rsid w:val="00EC7FC5"/>
    <w:rsid w:val="00ED0822"/>
    <w:rsid w:val="00ED126A"/>
    <w:rsid w:val="00ED2CAA"/>
    <w:rsid w:val="00ED36C3"/>
    <w:rsid w:val="00ED4092"/>
    <w:rsid w:val="00ED4E3D"/>
    <w:rsid w:val="00ED575F"/>
    <w:rsid w:val="00ED5D62"/>
    <w:rsid w:val="00ED5EFF"/>
    <w:rsid w:val="00ED6F73"/>
    <w:rsid w:val="00EE0990"/>
    <w:rsid w:val="00EE1B3B"/>
    <w:rsid w:val="00EE1D16"/>
    <w:rsid w:val="00EE212B"/>
    <w:rsid w:val="00EE21CF"/>
    <w:rsid w:val="00EE2956"/>
    <w:rsid w:val="00EE3762"/>
    <w:rsid w:val="00EE4530"/>
    <w:rsid w:val="00EE4FEA"/>
    <w:rsid w:val="00EE5D29"/>
    <w:rsid w:val="00EE6756"/>
    <w:rsid w:val="00EE6F39"/>
    <w:rsid w:val="00EE7202"/>
    <w:rsid w:val="00EF035F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84A"/>
    <w:rsid w:val="00EF49B8"/>
    <w:rsid w:val="00EF4B16"/>
    <w:rsid w:val="00EF54C9"/>
    <w:rsid w:val="00EF5A89"/>
    <w:rsid w:val="00EF5F07"/>
    <w:rsid w:val="00EF6329"/>
    <w:rsid w:val="00EF6C30"/>
    <w:rsid w:val="00EF7649"/>
    <w:rsid w:val="00F0020B"/>
    <w:rsid w:val="00F00280"/>
    <w:rsid w:val="00F008E1"/>
    <w:rsid w:val="00F01EBF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225"/>
    <w:rsid w:val="00F144BF"/>
    <w:rsid w:val="00F14873"/>
    <w:rsid w:val="00F14EC0"/>
    <w:rsid w:val="00F14F7E"/>
    <w:rsid w:val="00F165F0"/>
    <w:rsid w:val="00F168C5"/>
    <w:rsid w:val="00F170E7"/>
    <w:rsid w:val="00F17771"/>
    <w:rsid w:val="00F178DC"/>
    <w:rsid w:val="00F1795F"/>
    <w:rsid w:val="00F21341"/>
    <w:rsid w:val="00F216D0"/>
    <w:rsid w:val="00F22372"/>
    <w:rsid w:val="00F22B29"/>
    <w:rsid w:val="00F22CD1"/>
    <w:rsid w:val="00F236C6"/>
    <w:rsid w:val="00F23A11"/>
    <w:rsid w:val="00F241A6"/>
    <w:rsid w:val="00F253BD"/>
    <w:rsid w:val="00F25A42"/>
    <w:rsid w:val="00F26A52"/>
    <w:rsid w:val="00F26E81"/>
    <w:rsid w:val="00F30124"/>
    <w:rsid w:val="00F30A18"/>
    <w:rsid w:val="00F31638"/>
    <w:rsid w:val="00F3208F"/>
    <w:rsid w:val="00F32362"/>
    <w:rsid w:val="00F34F59"/>
    <w:rsid w:val="00F3545E"/>
    <w:rsid w:val="00F35B8A"/>
    <w:rsid w:val="00F36883"/>
    <w:rsid w:val="00F36EA9"/>
    <w:rsid w:val="00F37222"/>
    <w:rsid w:val="00F378C2"/>
    <w:rsid w:val="00F40EED"/>
    <w:rsid w:val="00F412E8"/>
    <w:rsid w:val="00F41FA2"/>
    <w:rsid w:val="00F42063"/>
    <w:rsid w:val="00F424AD"/>
    <w:rsid w:val="00F42750"/>
    <w:rsid w:val="00F428CB"/>
    <w:rsid w:val="00F42C6E"/>
    <w:rsid w:val="00F43593"/>
    <w:rsid w:val="00F43C87"/>
    <w:rsid w:val="00F43CAB"/>
    <w:rsid w:val="00F44234"/>
    <w:rsid w:val="00F44579"/>
    <w:rsid w:val="00F447D0"/>
    <w:rsid w:val="00F45B13"/>
    <w:rsid w:val="00F46148"/>
    <w:rsid w:val="00F46994"/>
    <w:rsid w:val="00F475B2"/>
    <w:rsid w:val="00F47842"/>
    <w:rsid w:val="00F50B07"/>
    <w:rsid w:val="00F520FF"/>
    <w:rsid w:val="00F52FA7"/>
    <w:rsid w:val="00F5401D"/>
    <w:rsid w:val="00F54103"/>
    <w:rsid w:val="00F547BB"/>
    <w:rsid w:val="00F557B9"/>
    <w:rsid w:val="00F55A83"/>
    <w:rsid w:val="00F55C62"/>
    <w:rsid w:val="00F55EE4"/>
    <w:rsid w:val="00F5662E"/>
    <w:rsid w:val="00F56759"/>
    <w:rsid w:val="00F578D8"/>
    <w:rsid w:val="00F5796B"/>
    <w:rsid w:val="00F60C81"/>
    <w:rsid w:val="00F61141"/>
    <w:rsid w:val="00F63DB9"/>
    <w:rsid w:val="00F640F4"/>
    <w:rsid w:val="00F64C21"/>
    <w:rsid w:val="00F65B8D"/>
    <w:rsid w:val="00F67B43"/>
    <w:rsid w:val="00F700AE"/>
    <w:rsid w:val="00F70EFB"/>
    <w:rsid w:val="00F7250D"/>
    <w:rsid w:val="00F72961"/>
    <w:rsid w:val="00F72A5F"/>
    <w:rsid w:val="00F72C42"/>
    <w:rsid w:val="00F7434D"/>
    <w:rsid w:val="00F745CD"/>
    <w:rsid w:val="00F74685"/>
    <w:rsid w:val="00F747F7"/>
    <w:rsid w:val="00F75160"/>
    <w:rsid w:val="00F75178"/>
    <w:rsid w:val="00F753C6"/>
    <w:rsid w:val="00F7622E"/>
    <w:rsid w:val="00F769FA"/>
    <w:rsid w:val="00F76C9B"/>
    <w:rsid w:val="00F76D24"/>
    <w:rsid w:val="00F80299"/>
    <w:rsid w:val="00F8102A"/>
    <w:rsid w:val="00F81DF6"/>
    <w:rsid w:val="00F8250A"/>
    <w:rsid w:val="00F83183"/>
    <w:rsid w:val="00F835BC"/>
    <w:rsid w:val="00F83F5E"/>
    <w:rsid w:val="00F84926"/>
    <w:rsid w:val="00F84F00"/>
    <w:rsid w:val="00F8501E"/>
    <w:rsid w:val="00F852A8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5AF"/>
    <w:rsid w:val="00F9191B"/>
    <w:rsid w:val="00F920AE"/>
    <w:rsid w:val="00F92628"/>
    <w:rsid w:val="00F934C2"/>
    <w:rsid w:val="00F937A0"/>
    <w:rsid w:val="00F9403C"/>
    <w:rsid w:val="00F94044"/>
    <w:rsid w:val="00F94242"/>
    <w:rsid w:val="00F947F8"/>
    <w:rsid w:val="00F952BC"/>
    <w:rsid w:val="00F96D0F"/>
    <w:rsid w:val="00F96D10"/>
    <w:rsid w:val="00FA0437"/>
    <w:rsid w:val="00FA06AC"/>
    <w:rsid w:val="00FA0FE4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B64EF"/>
    <w:rsid w:val="00FB655F"/>
    <w:rsid w:val="00FB72BD"/>
    <w:rsid w:val="00FC077F"/>
    <w:rsid w:val="00FC11E6"/>
    <w:rsid w:val="00FC131F"/>
    <w:rsid w:val="00FC1719"/>
    <w:rsid w:val="00FC1F86"/>
    <w:rsid w:val="00FC57DC"/>
    <w:rsid w:val="00FC588E"/>
    <w:rsid w:val="00FC5A12"/>
    <w:rsid w:val="00FC6292"/>
    <w:rsid w:val="00FC6B1B"/>
    <w:rsid w:val="00FC78EF"/>
    <w:rsid w:val="00FD33DD"/>
    <w:rsid w:val="00FD6084"/>
    <w:rsid w:val="00FD655C"/>
    <w:rsid w:val="00FD7D1D"/>
    <w:rsid w:val="00FE15E6"/>
    <w:rsid w:val="00FE15F0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4D01"/>
    <w:rsid w:val="00FE5B65"/>
    <w:rsid w:val="00FE5C17"/>
    <w:rsid w:val="00FE7F04"/>
    <w:rsid w:val="00FF0645"/>
    <w:rsid w:val="00FF1770"/>
    <w:rsid w:val="00FF1FC8"/>
    <w:rsid w:val="00FF2727"/>
    <w:rsid w:val="00FF27B3"/>
    <w:rsid w:val="00FF2BAF"/>
    <w:rsid w:val="00FF4C57"/>
    <w:rsid w:val="00FF5392"/>
    <w:rsid w:val="00FF55EA"/>
    <w:rsid w:val="00FF67F4"/>
    <w:rsid w:val="00FF6E93"/>
    <w:rsid w:val="00FF73F8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,normalny tekst,L1,Akapit z listą5,CW_Lista,T_SZ_List Paragraph,Tytuł_procedury,Kolorowa lista — akcent 11,Obiekt,List Paragraph1,2 heading,A_wyliczenie,K-P_odwolanie,maz_wyliczenie,opis dzialan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qFormat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,normalny tekst Znak,L1 Znak,Akapit z listą5 Znak,CW_Lista Znak,T_SZ_List Paragraph Znak,Tytuł_procedury Znak,Kolorowa lista — akcent 11 Znak,Obiekt Znak,List Paragraph1 Znak"/>
    <w:link w:val="Akapitzlist"/>
    <w:uiPriority w:val="34"/>
    <w:qFormat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character" w:customStyle="1" w:styleId="ANASZ">
    <w:name w:val="ANASZ"/>
    <w:basedOn w:val="Domylnaczcionkaakapitu"/>
    <w:uiPriority w:val="1"/>
    <w:qFormat/>
    <w:rsid w:val="00F44234"/>
    <w:rPr>
      <w:rFonts w:ascii="Calibri" w:hAnsi="Calibri"/>
      <w:b/>
      <w:sz w:val="22"/>
    </w:rPr>
  </w:style>
  <w:style w:type="table" w:customStyle="1" w:styleId="TableGrid">
    <w:name w:val="TableGrid"/>
    <w:rsid w:val="0023405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234053"/>
  </w:style>
  <w:style w:type="paragraph" w:customStyle="1" w:styleId="xl156">
    <w:name w:val="xl156"/>
    <w:basedOn w:val="Normalny"/>
    <w:rsid w:val="00061240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uppressAutoHyphens/>
      <w:spacing w:before="280" w:after="280"/>
      <w:jc w:val="right"/>
      <w:textAlignment w:val="center"/>
    </w:pPr>
    <w:rPr>
      <w:rFonts w:ascii="Arial" w:hAnsi="Arial" w:cs="Arial"/>
      <w:b/>
      <w:bCs/>
      <w:color w:val="000080"/>
      <w:lang w:eastAsia="ar-SA"/>
    </w:rPr>
  </w:style>
  <w:style w:type="paragraph" w:customStyle="1" w:styleId="Akapitzlist1">
    <w:name w:val="Akapit z listą1"/>
    <w:basedOn w:val="Normalny"/>
    <w:rsid w:val="00CC6203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9A03B6"/>
    <w:rPr>
      <w:sz w:val="24"/>
      <w:szCs w:val="24"/>
    </w:rPr>
  </w:style>
  <w:style w:type="character" w:customStyle="1" w:styleId="Teksttreci">
    <w:name w:val="Tekst treści_"/>
    <w:basedOn w:val="Domylnaczcionkaakapitu"/>
    <w:qFormat/>
    <w:rsid w:val="00B53593"/>
    <w:rPr>
      <w:rFonts w:ascii="Arial" w:hAnsi="Arial"/>
      <w:sz w:val="21"/>
      <w:szCs w:val="21"/>
      <w:shd w:val="clear" w:color="auto" w:fill="FFFFFF"/>
    </w:rPr>
  </w:style>
  <w:style w:type="character" w:customStyle="1" w:styleId="Teksttreci0">
    <w:name w:val="Tekst treści"/>
    <w:basedOn w:val="Teksttreci"/>
    <w:qFormat/>
    <w:rsid w:val="00B53593"/>
    <w:rPr>
      <w:rFonts w:ascii="Arial" w:hAnsi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qFormat/>
    <w:rsid w:val="00B53593"/>
    <w:pPr>
      <w:widowControl w:val="0"/>
      <w:shd w:val="clear" w:color="auto" w:fill="FFFFFF"/>
      <w:suppressAutoHyphens/>
      <w:spacing w:after="60" w:line="240" w:lineRule="atLeast"/>
      <w:ind w:hanging="400"/>
      <w:jc w:val="both"/>
    </w:pPr>
    <w:rPr>
      <w:rFonts w:ascii="Arial" w:eastAsiaTheme="minorHAnsi" w:hAnsi="Arial" w:cstheme="minorBidi"/>
      <w:sz w:val="21"/>
      <w:szCs w:val="21"/>
      <w:lang w:eastAsia="en-US"/>
    </w:rPr>
  </w:style>
  <w:style w:type="paragraph" w:customStyle="1" w:styleId="umowapkt">
    <w:name w:val="umowa pkt"/>
    <w:basedOn w:val="Akapitzlist"/>
    <w:link w:val="umowapktZnak"/>
    <w:qFormat/>
    <w:rsid w:val="00B53593"/>
    <w:pPr>
      <w:widowControl w:val="0"/>
      <w:numPr>
        <w:numId w:val="152"/>
      </w:numPr>
      <w:tabs>
        <w:tab w:val="clear" w:pos="1070"/>
        <w:tab w:val="num" w:pos="1068"/>
      </w:tabs>
      <w:suppressAutoHyphens/>
      <w:spacing w:before="100" w:beforeAutospacing="1" w:after="100" w:afterAutospacing="1" w:line="240" w:lineRule="auto"/>
      <w:ind w:left="1068"/>
      <w:contextualSpacing w:val="0"/>
      <w:jc w:val="both"/>
    </w:pPr>
    <w:rPr>
      <w:rFonts w:ascii="Arial" w:eastAsia="Courier New" w:hAnsi="Arial" w:cs="Arial"/>
    </w:rPr>
  </w:style>
  <w:style w:type="character" w:customStyle="1" w:styleId="umowapktZnak">
    <w:name w:val="umowa pkt Znak"/>
    <w:basedOn w:val="Domylnaczcionkaakapitu"/>
    <w:link w:val="umowapkt"/>
    <w:rsid w:val="00B53593"/>
    <w:rPr>
      <w:rFonts w:ascii="Arial" w:eastAsia="Courier New" w:hAnsi="Arial" w:cs="Arial"/>
      <w:sz w:val="22"/>
      <w:szCs w:val="22"/>
    </w:rPr>
  </w:style>
  <w:style w:type="paragraph" w:customStyle="1" w:styleId="umowaust">
    <w:name w:val="umowa ust"/>
    <w:basedOn w:val="Normalny"/>
    <w:qFormat/>
    <w:rsid w:val="00B53593"/>
    <w:pPr>
      <w:widowControl w:val="0"/>
      <w:numPr>
        <w:numId w:val="154"/>
      </w:numPr>
      <w:suppressAutoHyphens/>
      <w:spacing w:before="100" w:beforeAutospacing="1" w:after="100" w:afterAutospacing="1"/>
      <w:jc w:val="both"/>
    </w:pPr>
    <w:rPr>
      <w:rFonts w:ascii="Arial" w:eastAsia="Courier New" w:hAnsi="Arial" w:cs="Arial"/>
      <w:sz w:val="22"/>
      <w:szCs w:val="22"/>
    </w:rPr>
  </w:style>
  <w:style w:type="character" w:customStyle="1" w:styleId="WW8Num26z0">
    <w:name w:val="WW8Num26z0"/>
    <w:rsid w:val="00D6049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1319</Words>
  <Characters>7917</Characters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2023-07-25T06:22:00Z</cp:lastPrinted>
  <dcterms:created xsi:type="dcterms:W3CDTF">2025-10-15T08:27:00Z</dcterms:created>
  <dcterms:modified xsi:type="dcterms:W3CDTF">2025-11-21T06:23:00Z</dcterms:modified>
</cp:coreProperties>
</file>